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9F5" w:rsidRPr="002879F5" w:rsidRDefault="002879F5" w:rsidP="00A9282A">
      <w:pPr>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 xml:space="preserve">КОМУНАЛЬНИЙ ЗАКЛАД  </w:t>
      </w:r>
    </w:p>
    <w:p w:rsidR="002879F5" w:rsidRPr="002879F5" w:rsidRDefault="002879F5" w:rsidP="00A9282A">
      <w:pPr>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 xml:space="preserve">«ХАРКІВСЬКИЙ ЛІЦЕЙ № 36 ХАРКІВСЬКОЇ МІСЬКОЇ РАДИ» </w:t>
      </w:r>
    </w:p>
    <w:p w:rsidR="002879F5" w:rsidRPr="002879F5" w:rsidRDefault="002879F5" w:rsidP="00A9282A">
      <w:pPr>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(ХЛ № 36)</w:t>
      </w:r>
    </w:p>
    <w:p w:rsidR="002879F5" w:rsidRPr="002879F5" w:rsidRDefault="002879F5" w:rsidP="00A9282A">
      <w:pPr>
        <w:tabs>
          <w:tab w:val="left" w:pos="1695"/>
        </w:tabs>
        <w:spacing w:after="0" w:line="276" w:lineRule="auto"/>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0"/>
          <w:szCs w:val="20"/>
          <w:lang w:val="uk-UA" w:eastAsia="ru-RU"/>
        </w:rPr>
        <w:t xml:space="preserve">                             </w:t>
      </w:r>
      <w:r w:rsidRPr="002879F5">
        <w:rPr>
          <w:rFonts w:ascii="Times New Roman" w:eastAsia="Times New Roman" w:hAnsi="Times New Roman" w:cs="Times New Roman"/>
          <w:sz w:val="28"/>
          <w:szCs w:val="28"/>
          <w:lang w:val="uk-UA" w:eastAsia="ru-RU"/>
        </w:rPr>
        <w:t xml:space="preserve">                                                              Код ДКУД 0101019</w:t>
      </w:r>
    </w:p>
    <w:p w:rsidR="002879F5" w:rsidRPr="002879F5" w:rsidRDefault="002879F5" w:rsidP="00A9282A">
      <w:pPr>
        <w:tabs>
          <w:tab w:val="left" w:pos="1695"/>
        </w:tabs>
        <w:spacing w:after="0" w:line="276" w:lineRule="auto"/>
        <w:jc w:val="center"/>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НАКАЗ</w:t>
      </w:r>
    </w:p>
    <w:p w:rsidR="002879F5" w:rsidRPr="002879F5" w:rsidRDefault="002879F5" w:rsidP="00A9282A">
      <w:pPr>
        <w:spacing w:after="0" w:line="276" w:lineRule="auto"/>
        <w:rPr>
          <w:rFonts w:ascii="Times New Roman" w:eastAsia="Times New Roman" w:hAnsi="Times New Roman" w:cs="Times New Roman"/>
          <w:sz w:val="28"/>
          <w:szCs w:val="28"/>
          <w:lang w:val="uk-UA" w:eastAsia="ru-RU"/>
        </w:rPr>
      </w:pPr>
      <w:r w:rsidRPr="002879F5">
        <w:rPr>
          <w:rFonts w:ascii="Times New Roman" w:eastAsia="Times New Roman" w:hAnsi="Times New Roman" w:cs="Times New Roman"/>
          <w:sz w:val="28"/>
          <w:szCs w:val="28"/>
          <w:lang w:val="uk-UA" w:eastAsia="ru-RU"/>
        </w:rPr>
        <w:t xml:space="preserve">              </w:t>
      </w:r>
      <w:r w:rsidR="00315037">
        <w:rPr>
          <w:rFonts w:ascii="Times New Roman" w:eastAsia="Times New Roman" w:hAnsi="Times New Roman" w:cs="Times New Roman"/>
          <w:sz w:val="28"/>
          <w:szCs w:val="28"/>
          <w:lang w:val="uk-UA" w:eastAsia="ru-RU"/>
        </w:rPr>
        <w:t>3</w:t>
      </w:r>
      <w:r w:rsidRPr="002879F5">
        <w:rPr>
          <w:rFonts w:ascii="Times New Roman" w:eastAsia="Times New Roman" w:hAnsi="Times New Roman" w:cs="Times New Roman"/>
          <w:sz w:val="28"/>
          <w:szCs w:val="28"/>
          <w:lang w:val="uk-UA" w:eastAsia="ru-RU"/>
        </w:rPr>
        <w:t>0.0</w:t>
      </w:r>
      <w:r w:rsidR="00315037">
        <w:rPr>
          <w:rFonts w:ascii="Times New Roman" w:eastAsia="Times New Roman" w:hAnsi="Times New Roman" w:cs="Times New Roman"/>
          <w:sz w:val="28"/>
          <w:szCs w:val="28"/>
          <w:lang w:val="uk-UA" w:eastAsia="ru-RU"/>
        </w:rPr>
        <w:t>5</w:t>
      </w:r>
      <w:r w:rsidRPr="002879F5">
        <w:rPr>
          <w:rFonts w:ascii="Times New Roman" w:eastAsia="Times New Roman" w:hAnsi="Times New Roman" w:cs="Times New Roman"/>
          <w:sz w:val="28"/>
          <w:szCs w:val="28"/>
          <w:lang w:val="uk-UA" w:eastAsia="ru-RU"/>
        </w:rPr>
        <w:t>.2025</w:t>
      </w:r>
      <w:r w:rsidRPr="002879F5">
        <w:rPr>
          <w:rFonts w:ascii="Times New Roman" w:eastAsia="Times New Roman" w:hAnsi="Times New Roman" w:cs="Times New Roman"/>
          <w:sz w:val="28"/>
          <w:szCs w:val="28"/>
          <w:lang w:val="uk-UA" w:eastAsia="ru-RU"/>
        </w:rPr>
        <w:tab/>
      </w:r>
      <w:r w:rsidRPr="002879F5">
        <w:rPr>
          <w:rFonts w:ascii="Times New Roman" w:eastAsia="Times New Roman" w:hAnsi="Times New Roman" w:cs="Times New Roman"/>
          <w:sz w:val="28"/>
          <w:szCs w:val="28"/>
          <w:lang w:val="uk-UA" w:eastAsia="ru-RU"/>
        </w:rPr>
        <w:tab/>
      </w:r>
      <w:r w:rsidRPr="002879F5">
        <w:rPr>
          <w:rFonts w:ascii="Times New Roman" w:eastAsia="Times New Roman" w:hAnsi="Times New Roman" w:cs="Times New Roman"/>
          <w:sz w:val="28"/>
          <w:szCs w:val="28"/>
          <w:lang w:val="uk-UA" w:eastAsia="ru-RU"/>
        </w:rPr>
        <w:tab/>
        <w:t xml:space="preserve">                  м. Харків</w:t>
      </w:r>
      <w:r w:rsidRPr="002879F5">
        <w:rPr>
          <w:rFonts w:ascii="Times New Roman" w:eastAsia="Times New Roman" w:hAnsi="Times New Roman" w:cs="Times New Roman"/>
          <w:sz w:val="28"/>
          <w:szCs w:val="28"/>
          <w:lang w:val="uk-UA" w:eastAsia="ru-RU"/>
        </w:rPr>
        <w:tab/>
      </w:r>
      <w:r w:rsidRPr="002879F5">
        <w:rPr>
          <w:rFonts w:ascii="Times New Roman" w:eastAsia="Times New Roman" w:hAnsi="Times New Roman" w:cs="Times New Roman"/>
          <w:sz w:val="28"/>
          <w:szCs w:val="28"/>
          <w:lang w:val="uk-UA" w:eastAsia="ru-RU"/>
        </w:rPr>
        <w:tab/>
      </w:r>
      <w:r w:rsidRPr="002879F5">
        <w:rPr>
          <w:rFonts w:ascii="Times New Roman" w:eastAsia="Times New Roman" w:hAnsi="Times New Roman" w:cs="Times New Roman"/>
          <w:sz w:val="28"/>
          <w:szCs w:val="28"/>
          <w:lang w:val="uk-UA" w:eastAsia="ru-RU"/>
        </w:rPr>
        <w:tab/>
        <w:t xml:space="preserve">  № </w:t>
      </w:r>
      <w:r w:rsidR="00315037">
        <w:rPr>
          <w:rFonts w:ascii="Times New Roman" w:eastAsia="Times New Roman" w:hAnsi="Times New Roman" w:cs="Times New Roman"/>
          <w:sz w:val="28"/>
          <w:szCs w:val="28"/>
          <w:lang w:val="uk-UA" w:eastAsia="ru-RU"/>
        </w:rPr>
        <w:t>105</w:t>
      </w:r>
    </w:p>
    <w:p w:rsidR="00FD1440" w:rsidRPr="002879F5" w:rsidRDefault="00FD1440" w:rsidP="00A9282A">
      <w:pPr>
        <w:spacing w:line="276" w:lineRule="auto"/>
        <w:rPr>
          <w:lang w:val="uk-UA"/>
        </w:rPr>
      </w:pPr>
    </w:p>
    <w:p w:rsidR="00315037" w:rsidRDefault="00315037" w:rsidP="00A9282A">
      <w:pPr>
        <w:spacing w:after="0" w:line="276" w:lineRule="auto"/>
        <w:rPr>
          <w:rFonts w:ascii="Times New Roman" w:eastAsia="Times New Roman" w:hAnsi="Times New Roman" w:cs="Times New Roman"/>
          <w:bCs/>
          <w:sz w:val="28"/>
          <w:szCs w:val="28"/>
          <w:lang w:val="uk-UA" w:eastAsia="zh-CN"/>
        </w:rPr>
      </w:pPr>
      <w:r w:rsidRPr="002E0222">
        <w:rPr>
          <w:rFonts w:ascii="Times New Roman" w:eastAsia="Times New Roman" w:hAnsi="Times New Roman" w:cs="Times New Roman"/>
          <w:bCs/>
          <w:sz w:val="28"/>
          <w:szCs w:val="28"/>
          <w:lang w:val="uk-UA" w:eastAsia="zh-CN"/>
        </w:rPr>
        <w:t xml:space="preserve">Про підсумки  методичної роботи </w:t>
      </w:r>
    </w:p>
    <w:p w:rsidR="00315037" w:rsidRDefault="00315037" w:rsidP="00A9282A">
      <w:pPr>
        <w:spacing w:after="0" w:line="276" w:lineRule="auto"/>
        <w:rPr>
          <w:rFonts w:ascii="Times New Roman" w:eastAsia="Times New Roman" w:hAnsi="Times New Roman" w:cs="Times New Roman"/>
          <w:bCs/>
          <w:sz w:val="28"/>
          <w:szCs w:val="28"/>
          <w:lang w:val="uk-UA" w:eastAsia="zh-CN"/>
        </w:rPr>
      </w:pPr>
      <w:r w:rsidRPr="002E0222">
        <w:rPr>
          <w:rFonts w:ascii="Times New Roman" w:eastAsia="Times New Roman" w:hAnsi="Times New Roman" w:cs="Times New Roman"/>
          <w:bCs/>
          <w:sz w:val="28"/>
          <w:szCs w:val="28"/>
          <w:lang w:val="uk-UA" w:eastAsia="zh-CN"/>
        </w:rPr>
        <w:t>з педагогічними кадрами  у</w:t>
      </w:r>
      <w:r>
        <w:rPr>
          <w:rFonts w:ascii="Times New Roman" w:eastAsia="Times New Roman" w:hAnsi="Times New Roman" w:cs="Times New Roman"/>
          <w:bCs/>
          <w:sz w:val="28"/>
          <w:szCs w:val="28"/>
          <w:lang w:val="uk-UA" w:eastAsia="zh-CN"/>
        </w:rPr>
        <w:t xml:space="preserve"> </w:t>
      </w:r>
      <w:r w:rsidRPr="002E0222">
        <w:rPr>
          <w:rFonts w:ascii="Times New Roman" w:eastAsia="Times New Roman" w:hAnsi="Times New Roman" w:cs="Times New Roman"/>
          <w:bCs/>
          <w:sz w:val="28"/>
          <w:szCs w:val="28"/>
          <w:lang w:val="uk-UA" w:eastAsia="zh-CN"/>
        </w:rPr>
        <w:t>202</w:t>
      </w:r>
      <w:r>
        <w:rPr>
          <w:rFonts w:ascii="Times New Roman" w:eastAsia="Times New Roman" w:hAnsi="Times New Roman" w:cs="Times New Roman"/>
          <w:bCs/>
          <w:sz w:val="28"/>
          <w:szCs w:val="28"/>
          <w:lang w:val="uk-UA" w:eastAsia="zh-CN"/>
        </w:rPr>
        <w:t>4</w:t>
      </w:r>
      <w:r w:rsidRPr="002E0222">
        <w:rPr>
          <w:rFonts w:ascii="Times New Roman" w:eastAsia="Times New Roman" w:hAnsi="Times New Roman" w:cs="Times New Roman"/>
          <w:bCs/>
          <w:sz w:val="28"/>
          <w:szCs w:val="28"/>
          <w:lang w:val="uk-UA" w:eastAsia="zh-CN"/>
        </w:rPr>
        <w:t>/202</w:t>
      </w:r>
      <w:r>
        <w:rPr>
          <w:rFonts w:ascii="Times New Roman" w:eastAsia="Times New Roman" w:hAnsi="Times New Roman" w:cs="Times New Roman"/>
          <w:bCs/>
          <w:sz w:val="28"/>
          <w:szCs w:val="28"/>
          <w:lang w:val="uk-UA" w:eastAsia="zh-CN"/>
        </w:rPr>
        <w:t>5</w:t>
      </w:r>
      <w:r w:rsidRPr="002E0222">
        <w:rPr>
          <w:rFonts w:ascii="Times New Roman" w:eastAsia="Times New Roman" w:hAnsi="Times New Roman" w:cs="Times New Roman"/>
          <w:bCs/>
          <w:sz w:val="28"/>
          <w:szCs w:val="28"/>
          <w:lang w:val="uk-UA" w:eastAsia="zh-CN"/>
        </w:rPr>
        <w:t xml:space="preserve">  </w:t>
      </w:r>
    </w:p>
    <w:p w:rsidR="00315037" w:rsidRPr="008464AB" w:rsidRDefault="00315037" w:rsidP="00A9282A">
      <w:pPr>
        <w:spacing w:after="0" w:line="276" w:lineRule="auto"/>
        <w:rPr>
          <w:rFonts w:ascii="Times New Roman" w:eastAsia="Times New Roman" w:hAnsi="Times New Roman" w:cs="Times New Roman"/>
          <w:bCs/>
          <w:sz w:val="28"/>
          <w:szCs w:val="28"/>
          <w:lang w:val="uk-UA" w:eastAsia="zh-CN"/>
        </w:rPr>
      </w:pPr>
      <w:proofErr w:type="spellStart"/>
      <w:r w:rsidRPr="002E0222">
        <w:rPr>
          <w:rFonts w:ascii="Times New Roman" w:eastAsia="Times New Roman" w:hAnsi="Times New Roman" w:cs="Times New Roman"/>
          <w:bCs/>
          <w:sz w:val="28"/>
          <w:szCs w:val="28"/>
          <w:lang w:val="uk-UA" w:eastAsia="zh-CN"/>
        </w:rPr>
        <w:t>навчальн</w:t>
      </w:r>
      <w:r>
        <w:rPr>
          <w:rFonts w:ascii="Times New Roman" w:eastAsia="Times New Roman" w:hAnsi="Times New Roman" w:cs="Times New Roman"/>
          <w:bCs/>
          <w:sz w:val="28"/>
          <w:szCs w:val="28"/>
          <w:lang w:val="uk-UA" w:eastAsia="zh-CN"/>
        </w:rPr>
        <w:t>му</w:t>
      </w:r>
      <w:proofErr w:type="spellEnd"/>
      <w:r w:rsidRPr="002E0222">
        <w:rPr>
          <w:rFonts w:ascii="Times New Roman" w:eastAsia="Times New Roman" w:hAnsi="Times New Roman" w:cs="Times New Roman"/>
          <w:bCs/>
          <w:sz w:val="28"/>
          <w:szCs w:val="28"/>
          <w:lang w:val="uk-UA" w:eastAsia="zh-CN"/>
        </w:rPr>
        <w:t xml:space="preserve"> </w:t>
      </w:r>
      <w:proofErr w:type="spellStart"/>
      <w:r w:rsidRPr="002E0222">
        <w:rPr>
          <w:rFonts w:ascii="Times New Roman" w:eastAsia="Times New Roman" w:hAnsi="Times New Roman" w:cs="Times New Roman"/>
          <w:bCs/>
          <w:sz w:val="28"/>
          <w:szCs w:val="28"/>
          <w:lang w:eastAsia="zh-CN"/>
        </w:rPr>
        <w:t>po</w:t>
      </w:r>
      <w:proofErr w:type="spellEnd"/>
      <w:r>
        <w:rPr>
          <w:rFonts w:ascii="Times New Roman" w:eastAsia="Times New Roman" w:hAnsi="Times New Roman" w:cs="Times New Roman"/>
          <w:bCs/>
          <w:sz w:val="28"/>
          <w:szCs w:val="28"/>
          <w:lang w:val="uk-UA" w:eastAsia="zh-CN"/>
        </w:rPr>
        <w:t>ці</w:t>
      </w:r>
      <w:r w:rsidRPr="00FD144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у </w:t>
      </w:r>
      <w:r w:rsidRPr="009059CA">
        <w:rPr>
          <w:rFonts w:ascii="Times New Roman" w:eastAsia="Times New Roman" w:hAnsi="Times New Roman" w:cs="Times New Roman"/>
          <w:sz w:val="28"/>
          <w:szCs w:val="28"/>
          <w:lang w:val="uk-UA" w:eastAsia="ru-RU"/>
        </w:rPr>
        <w:t>комунально</w:t>
      </w:r>
      <w:r>
        <w:rPr>
          <w:rFonts w:ascii="Times New Roman" w:eastAsia="Times New Roman" w:hAnsi="Times New Roman" w:cs="Times New Roman"/>
          <w:sz w:val="28"/>
          <w:szCs w:val="28"/>
          <w:lang w:val="uk-UA" w:eastAsia="ru-RU"/>
        </w:rPr>
        <w:t>му</w:t>
      </w:r>
    </w:p>
    <w:p w:rsidR="00315037" w:rsidRDefault="00315037" w:rsidP="00A9282A">
      <w:pPr>
        <w:spacing w:after="0" w:line="276" w:lineRule="auto"/>
        <w:rPr>
          <w:rFonts w:ascii="Times New Roman" w:eastAsia="Times New Roman" w:hAnsi="Times New Roman" w:cs="Times New Roman"/>
          <w:sz w:val="28"/>
          <w:szCs w:val="28"/>
          <w:lang w:val="uk-UA" w:eastAsia="ru-RU"/>
        </w:rPr>
      </w:pPr>
      <w:r w:rsidRPr="009059CA">
        <w:rPr>
          <w:rFonts w:ascii="Times New Roman" w:eastAsia="Times New Roman" w:hAnsi="Times New Roman" w:cs="Times New Roman"/>
          <w:sz w:val="28"/>
          <w:szCs w:val="28"/>
          <w:lang w:val="uk-UA" w:eastAsia="ru-RU"/>
        </w:rPr>
        <w:t>заклад</w:t>
      </w:r>
      <w:r>
        <w:rPr>
          <w:rFonts w:ascii="Times New Roman" w:eastAsia="Times New Roman" w:hAnsi="Times New Roman" w:cs="Times New Roman"/>
          <w:sz w:val="28"/>
          <w:szCs w:val="28"/>
          <w:lang w:val="uk-UA" w:eastAsia="ru-RU"/>
        </w:rPr>
        <w:t>і</w:t>
      </w:r>
      <w:r w:rsidRPr="009059CA">
        <w:rPr>
          <w:rFonts w:ascii="Times New Roman" w:eastAsia="Times New Roman" w:hAnsi="Times New Roman" w:cs="Times New Roman"/>
          <w:sz w:val="28"/>
          <w:szCs w:val="28"/>
          <w:lang w:val="uk-UA" w:eastAsia="ru-RU"/>
        </w:rPr>
        <w:t xml:space="preserve"> «Харківський ліцей № 36 </w:t>
      </w:r>
    </w:p>
    <w:p w:rsidR="00315037" w:rsidRPr="00FD1440" w:rsidRDefault="00315037" w:rsidP="00A9282A">
      <w:pPr>
        <w:spacing w:after="0" w:line="276" w:lineRule="auto"/>
        <w:rPr>
          <w:rFonts w:ascii="Times New Roman" w:eastAsia="Times New Roman" w:hAnsi="Times New Roman" w:cs="Times New Roman"/>
          <w:sz w:val="28"/>
          <w:szCs w:val="28"/>
          <w:lang w:val="uk-UA" w:eastAsia="ru-RU"/>
        </w:rPr>
      </w:pPr>
      <w:r w:rsidRPr="009059CA">
        <w:rPr>
          <w:rFonts w:ascii="Times New Roman" w:eastAsia="Times New Roman" w:hAnsi="Times New Roman" w:cs="Times New Roman"/>
          <w:sz w:val="28"/>
          <w:szCs w:val="28"/>
          <w:lang w:val="uk-UA" w:eastAsia="ru-RU"/>
        </w:rPr>
        <w:t>Харківської міської ради»</w:t>
      </w:r>
    </w:p>
    <w:p w:rsidR="0073182A" w:rsidRPr="00FD1440" w:rsidRDefault="0073182A" w:rsidP="00A9282A">
      <w:pPr>
        <w:spacing w:after="0" w:line="276" w:lineRule="auto"/>
        <w:rPr>
          <w:rFonts w:ascii="Times New Roman" w:eastAsia="Times New Roman" w:hAnsi="Times New Roman" w:cs="Times New Roman"/>
          <w:sz w:val="28"/>
          <w:szCs w:val="28"/>
          <w:lang w:val="uk-UA" w:eastAsia="ru-RU"/>
        </w:rPr>
      </w:pPr>
    </w:p>
    <w:p w:rsidR="0067063D" w:rsidRDefault="0067063D" w:rsidP="00A9282A">
      <w:pPr>
        <w:spacing w:line="276" w:lineRule="auto"/>
        <w:rPr>
          <w:lang w:val="uk-UA"/>
        </w:rPr>
      </w:pPr>
    </w:p>
    <w:p w:rsidR="00362592" w:rsidRDefault="00F24667" w:rsidP="00A9282A">
      <w:pPr>
        <w:spacing w:after="0" w:line="276" w:lineRule="auto"/>
        <w:jc w:val="both"/>
        <w:rPr>
          <w:rFonts w:ascii="Times New Roman" w:eastAsia="Times New Roman" w:hAnsi="Times New Roman" w:cs="Times New Roman"/>
          <w:sz w:val="28"/>
          <w:szCs w:val="28"/>
          <w:lang w:val="uk-UA" w:eastAsia="ru-RU"/>
        </w:rPr>
      </w:pPr>
      <w:r w:rsidRPr="00F24667">
        <w:rPr>
          <w:rFonts w:ascii="Times New Roman" w:eastAsia="Times New Roman" w:hAnsi="Times New Roman" w:cs="Times New Roman"/>
          <w:sz w:val="28"/>
          <w:szCs w:val="28"/>
          <w:lang w:val="uk-UA" w:eastAsia="ru-RU"/>
        </w:rPr>
        <w:t xml:space="preserve">     </w:t>
      </w:r>
      <w:r w:rsidR="00362592">
        <w:rPr>
          <w:rFonts w:ascii="Times New Roman" w:eastAsia="Times New Roman" w:hAnsi="Times New Roman" w:cs="Times New Roman"/>
          <w:sz w:val="28"/>
          <w:szCs w:val="28"/>
          <w:lang w:val="uk-UA" w:eastAsia="ru-RU"/>
        </w:rPr>
        <w:t xml:space="preserve"> </w:t>
      </w:r>
      <w:r w:rsidRPr="00F24667">
        <w:rPr>
          <w:rFonts w:ascii="Times New Roman" w:eastAsia="Times New Roman" w:hAnsi="Times New Roman" w:cs="Times New Roman"/>
          <w:sz w:val="28"/>
          <w:szCs w:val="28"/>
          <w:lang w:val="uk-UA" w:eastAsia="ru-RU"/>
        </w:rPr>
        <w:t xml:space="preserve">  </w:t>
      </w:r>
      <w:r w:rsidR="00362592" w:rsidRPr="00362592">
        <w:rPr>
          <w:rFonts w:ascii="Times New Roman" w:eastAsia="Times New Roman" w:hAnsi="Times New Roman" w:cs="Times New Roman"/>
          <w:sz w:val="28"/>
          <w:szCs w:val="28"/>
          <w:lang w:val="uk-UA" w:eastAsia="ru-RU"/>
        </w:rPr>
        <w:t xml:space="preserve">Відповідно до наказу  </w:t>
      </w:r>
      <w:r w:rsidR="009059CA">
        <w:rPr>
          <w:rFonts w:ascii="Times New Roman" w:eastAsia="Times New Roman" w:hAnsi="Times New Roman" w:cs="Times New Roman"/>
          <w:sz w:val="28"/>
          <w:szCs w:val="28"/>
          <w:lang w:val="uk-UA" w:eastAsia="ru-RU"/>
        </w:rPr>
        <w:t xml:space="preserve">комунального закладу «Харківський ліцей № 36 Харківської міської ради» </w:t>
      </w:r>
      <w:r w:rsidR="00362592" w:rsidRPr="00362592">
        <w:rPr>
          <w:rFonts w:ascii="Times New Roman" w:eastAsia="Times New Roman" w:hAnsi="Times New Roman" w:cs="Times New Roman"/>
          <w:sz w:val="28"/>
          <w:szCs w:val="28"/>
          <w:lang w:val="uk-UA" w:eastAsia="ru-RU"/>
        </w:rPr>
        <w:t>від  0</w:t>
      </w:r>
      <w:r w:rsidR="008D3224">
        <w:rPr>
          <w:rFonts w:ascii="Times New Roman" w:eastAsia="Times New Roman" w:hAnsi="Times New Roman" w:cs="Times New Roman"/>
          <w:sz w:val="28"/>
          <w:szCs w:val="28"/>
          <w:lang w:val="uk-UA" w:eastAsia="ru-RU"/>
        </w:rPr>
        <w:t>2</w:t>
      </w:r>
      <w:r w:rsidR="00362592" w:rsidRPr="00362592">
        <w:rPr>
          <w:rFonts w:ascii="Times New Roman" w:eastAsia="Times New Roman" w:hAnsi="Times New Roman" w:cs="Times New Roman"/>
          <w:sz w:val="28"/>
          <w:szCs w:val="28"/>
          <w:lang w:val="uk-UA" w:eastAsia="ru-RU"/>
        </w:rPr>
        <w:t>.09.202</w:t>
      </w:r>
      <w:r w:rsidR="008D3224">
        <w:rPr>
          <w:rFonts w:ascii="Times New Roman" w:eastAsia="Times New Roman" w:hAnsi="Times New Roman" w:cs="Times New Roman"/>
          <w:sz w:val="28"/>
          <w:szCs w:val="28"/>
          <w:lang w:val="uk-UA" w:eastAsia="ru-RU"/>
        </w:rPr>
        <w:t>4</w:t>
      </w:r>
      <w:r w:rsidR="00362592" w:rsidRPr="00362592">
        <w:rPr>
          <w:rFonts w:ascii="Times New Roman" w:eastAsia="Times New Roman" w:hAnsi="Times New Roman" w:cs="Times New Roman"/>
          <w:sz w:val="28"/>
          <w:szCs w:val="28"/>
          <w:lang w:val="uk-UA" w:eastAsia="ru-RU"/>
        </w:rPr>
        <w:t xml:space="preserve">  № </w:t>
      </w:r>
      <w:r w:rsidR="00E53F36">
        <w:rPr>
          <w:rFonts w:ascii="Times New Roman" w:eastAsia="Times New Roman" w:hAnsi="Times New Roman" w:cs="Times New Roman"/>
          <w:sz w:val="28"/>
          <w:szCs w:val="28"/>
          <w:lang w:val="uk-UA" w:eastAsia="ru-RU"/>
        </w:rPr>
        <w:t>1</w:t>
      </w:r>
      <w:r w:rsidR="009059CA">
        <w:rPr>
          <w:rFonts w:ascii="Times New Roman" w:eastAsia="Times New Roman" w:hAnsi="Times New Roman" w:cs="Times New Roman"/>
          <w:sz w:val="28"/>
          <w:szCs w:val="28"/>
          <w:lang w:val="uk-UA" w:eastAsia="ru-RU"/>
        </w:rPr>
        <w:t>2</w:t>
      </w:r>
      <w:r w:rsidR="008D3224">
        <w:rPr>
          <w:rFonts w:ascii="Times New Roman" w:eastAsia="Times New Roman" w:hAnsi="Times New Roman" w:cs="Times New Roman"/>
          <w:sz w:val="28"/>
          <w:szCs w:val="28"/>
          <w:lang w:val="uk-UA" w:eastAsia="ru-RU"/>
        </w:rPr>
        <w:t>8</w:t>
      </w:r>
      <w:r w:rsidR="00362592" w:rsidRPr="00362592">
        <w:rPr>
          <w:rFonts w:ascii="Times New Roman" w:eastAsia="Times New Roman" w:hAnsi="Times New Roman" w:cs="Times New Roman"/>
          <w:sz w:val="28"/>
          <w:szCs w:val="28"/>
          <w:lang w:val="uk-UA" w:eastAsia="ru-RU"/>
        </w:rPr>
        <w:t xml:space="preserve">  «</w:t>
      </w:r>
      <w:r w:rsidR="009059CA" w:rsidRPr="009059CA">
        <w:rPr>
          <w:rFonts w:ascii="Times New Roman" w:eastAsia="Times New Roman" w:hAnsi="Times New Roman" w:cs="Times New Roman"/>
          <w:sz w:val="28"/>
          <w:szCs w:val="28"/>
          <w:lang w:val="uk-UA" w:eastAsia="ru-RU"/>
        </w:rPr>
        <w:t>Про організ</w:t>
      </w:r>
      <w:r w:rsidR="009059CA">
        <w:rPr>
          <w:rFonts w:ascii="Times New Roman" w:eastAsia="Times New Roman" w:hAnsi="Times New Roman" w:cs="Times New Roman"/>
          <w:sz w:val="28"/>
          <w:szCs w:val="28"/>
          <w:lang w:val="uk-UA" w:eastAsia="ru-RU"/>
        </w:rPr>
        <w:t xml:space="preserve">ацію науково-методичної роботи </w:t>
      </w:r>
      <w:r w:rsidR="009059CA" w:rsidRPr="009059CA">
        <w:rPr>
          <w:rFonts w:ascii="Times New Roman" w:eastAsia="Times New Roman" w:hAnsi="Times New Roman" w:cs="Times New Roman"/>
          <w:sz w:val="28"/>
          <w:szCs w:val="28"/>
          <w:lang w:val="uk-UA" w:eastAsia="ru-RU"/>
        </w:rPr>
        <w:t>у  202</w:t>
      </w:r>
      <w:r w:rsidR="008D3224">
        <w:rPr>
          <w:rFonts w:ascii="Times New Roman" w:eastAsia="Times New Roman" w:hAnsi="Times New Roman" w:cs="Times New Roman"/>
          <w:sz w:val="28"/>
          <w:szCs w:val="28"/>
          <w:lang w:val="uk-UA" w:eastAsia="ru-RU"/>
        </w:rPr>
        <w:t>4</w:t>
      </w:r>
      <w:r w:rsidR="009059CA" w:rsidRPr="009059CA">
        <w:rPr>
          <w:rFonts w:ascii="Times New Roman" w:eastAsia="Times New Roman" w:hAnsi="Times New Roman" w:cs="Times New Roman"/>
          <w:sz w:val="28"/>
          <w:szCs w:val="28"/>
          <w:lang w:val="uk-UA" w:eastAsia="ru-RU"/>
        </w:rPr>
        <w:t>/202</w:t>
      </w:r>
      <w:r w:rsidR="008D3224">
        <w:rPr>
          <w:rFonts w:ascii="Times New Roman" w:eastAsia="Times New Roman" w:hAnsi="Times New Roman" w:cs="Times New Roman"/>
          <w:sz w:val="28"/>
          <w:szCs w:val="28"/>
          <w:lang w:val="uk-UA" w:eastAsia="ru-RU"/>
        </w:rPr>
        <w:t>5</w:t>
      </w:r>
      <w:r w:rsidR="009059CA" w:rsidRPr="009059CA">
        <w:rPr>
          <w:rFonts w:ascii="Times New Roman" w:eastAsia="Times New Roman" w:hAnsi="Times New Roman" w:cs="Times New Roman"/>
          <w:sz w:val="28"/>
          <w:szCs w:val="28"/>
          <w:lang w:val="uk-UA" w:eastAsia="ru-RU"/>
        </w:rPr>
        <w:t xml:space="preserve"> навчальному році</w:t>
      </w:r>
      <w:r w:rsidR="00362592" w:rsidRPr="00362592">
        <w:rPr>
          <w:rFonts w:ascii="Times New Roman" w:eastAsia="Times New Roman" w:hAnsi="Times New Roman" w:cs="Times New Roman"/>
          <w:sz w:val="28"/>
          <w:szCs w:val="28"/>
          <w:lang w:val="uk-UA" w:eastAsia="ru-RU"/>
        </w:rPr>
        <w:t>» методична робота була спрямована на виконання вимог Конституції</w:t>
      </w:r>
      <w:r w:rsidR="00AF239E" w:rsidRPr="00AF239E">
        <w:rPr>
          <w:rFonts w:ascii="Times New Roman" w:eastAsia="Times New Roman" w:hAnsi="Times New Roman" w:cs="Times New Roman"/>
          <w:sz w:val="28"/>
          <w:szCs w:val="28"/>
          <w:lang w:val="uk-UA" w:eastAsia="ru-RU"/>
        </w:rPr>
        <w:t xml:space="preserve"> </w:t>
      </w:r>
      <w:r w:rsidR="00AF239E" w:rsidRPr="00362592">
        <w:rPr>
          <w:rFonts w:ascii="Times New Roman" w:eastAsia="Times New Roman" w:hAnsi="Times New Roman" w:cs="Times New Roman"/>
          <w:sz w:val="28"/>
          <w:szCs w:val="28"/>
          <w:lang w:val="uk-UA" w:eastAsia="ru-RU"/>
        </w:rPr>
        <w:t>України</w:t>
      </w:r>
      <w:r w:rsidR="00362592" w:rsidRPr="00362592">
        <w:rPr>
          <w:rFonts w:ascii="Times New Roman" w:eastAsia="Times New Roman" w:hAnsi="Times New Roman" w:cs="Times New Roman"/>
          <w:sz w:val="28"/>
          <w:szCs w:val="28"/>
          <w:lang w:val="uk-UA" w:eastAsia="ru-RU"/>
        </w:rPr>
        <w:t xml:space="preserve"> та Законів України «Про освіту», «Про повну загальну середню освіту»,</w:t>
      </w:r>
      <w:r w:rsidR="00735CC2">
        <w:rPr>
          <w:rFonts w:ascii="Times New Roman" w:eastAsia="Times New Roman" w:hAnsi="Times New Roman" w:cs="Times New Roman"/>
          <w:sz w:val="28"/>
          <w:szCs w:val="28"/>
          <w:lang w:val="uk-UA" w:eastAsia="ru-RU"/>
        </w:rPr>
        <w:t xml:space="preserve"> Освітньої програми ліцею, Річного плану, планів методичних об’єднань вчителів, </w:t>
      </w:r>
      <w:r w:rsidR="00362592" w:rsidRPr="00362592">
        <w:rPr>
          <w:rFonts w:ascii="Times New Roman" w:eastAsia="Times New Roman" w:hAnsi="Times New Roman" w:cs="Times New Roman"/>
          <w:sz w:val="28"/>
          <w:szCs w:val="28"/>
          <w:lang w:val="uk-UA" w:eastAsia="ru-RU"/>
        </w:rPr>
        <w:t xml:space="preserve"> </w:t>
      </w:r>
      <w:proofErr w:type="spellStart"/>
      <w:r w:rsidR="00E27FA3">
        <w:rPr>
          <w:rFonts w:ascii="Times New Roman" w:eastAsia="Times New Roman" w:hAnsi="Times New Roman" w:cs="Times New Roman"/>
          <w:sz w:val="28"/>
          <w:szCs w:val="28"/>
          <w:lang w:val="uk-UA" w:eastAsia="ru-RU"/>
        </w:rPr>
        <w:t>внутрішньошкільних</w:t>
      </w:r>
      <w:proofErr w:type="spellEnd"/>
      <w:r w:rsidR="00735CC2">
        <w:rPr>
          <w:rFonts w:ascii="Times New Roman" w:eastAsia="Times New Roman" w:hAnsi="Times New Roman" w:cs="Times New Roman"/>
          <w:sz w:val="28"/>
          <w:szCs w:val="28"/>
          <w:lang w:val="uk-UA" w:eastAsia="ru-RU"/>
        </w:rPr>
        <w:t xml:space="preserve"> програм: </w:t>
      </w:r>
      <w:r w:rsidR="00735CC2" w:rsidRPr="00735CC2">
        <w:rPr>
          <w:rFonts w:ascii="Times New Roman" w:eastAsia="Times New Roman" w:hAnsi="Times New Roman" w:cs="Times New Roman"/>
          <w:sz w:val="28"/>
          <w:szCs w:val="28"/>
          <w:lang w:val="uk-UA" w:eastAsia="ru-RU"/>
        </w:rPr>
        <w:t>«Обдаровані діти»</w:t>
      </w:r>
      <w:r w:rsidR="00735CC2">
        <w:rPr>
          <w:rFonts w:ascii="Times New Roman" w:eastAsia="Times New Roman" w:hAnsi="Times New Roman" w:cs="Times New Roman"/>
          <w:sz w:val="28"/>
          <w:szCs w:val="28"/>
          <w:lang w:val="uk-UA" w:eastAsia="ru-RU"/>
        </w:rPr>
        <w:t xml:space="preserve">, </w:t>
      </w:r>
      <w:r w:rsidR="00735CC2" w:rsidRPr="00735CC2">
        <w:rPr>
          <w:rFonts w:ascii="Times New Roman" w:eastAsia="Times New Roman" w:hAnsi="Times New Roman" w:cs="Times New Roman"/>
          <w:sz w:val="28"/>
          <w:szCs w:val="28"/>
          <w:lang w:val="uk-UA" w:eastAsia="ru-RU"/>
        </w:rPr>
        <w:t xml:space="preserve">«Інклюзивна освіта. </w:t>
      </w:r>
      <w:r w:rsidR="00735CC2">
        <w:rPr>
          <w:rFonts w:ascii="Times New Roman" w:eastAsia="Times New Roman" w:hAnsi="Times New Roman" w:cs="Times New Roman"/>
          <w:sz w:val="28"/>
          <w:szCs w:val="28"/>
          <w:lang w:val="uk-UA" w:eastAsia="ru-RU"/>
        </w:rPr>
        <w:t>О</w:t>
      </w:r>
      <w:r w:rsidR="00735CC2" w:rsidRPr="00735CC2">
        <w:rPr>
          <w:rFonts w:ascii="Times New Roman" w:eastAsia="Times New Roman" w:hAnsi="Times New Roman" w:cs="Times New Roman"/>
          <w:sz w:val="28"/>
          <w:szCs w:val="28"/>
          <w:lang w:val="uk-UA" w:eastAsia="ru-RU"/>
        </w:rPr>
        <w:t>світа осіб з особливими освітніми потребами»</w:t>
      </w:r>
      <w:r w:rsidR="00735CC2">
        <w:rPr>
          <w:rFonts w:ascii="Times New Roman" w:eastAsia="Times New Roman" w:hAnsi="Times New Roman" w:cs="Times New Roman"/>
          <w:sz w:val="28"/>
          <w:szCs w:val="28"/>
          <w:lang w:val="uk-UA" w:eastAsia="ru-RU"/>
        </w:rPr>
        <w:t>, «Моніторинг», «В</w:t>
      </w:r>
      <w:r w:rsidR="00735CC2" w:rsidRPr="00735CC2">
        <w:rPr>
          <w:rFonts w:ascii="Times New Roman" w:eastAsia="Times New Roman" w:hAnsi="Times New Roman" w:cs="Times New Roman"/>
          <w:sz w:val="28"/>
          <w:szCs w:val="28"/>
          <w:lang w:val="uk-UA" w:eastAsia="ru-RU"/>
        </w:rPr>
        <w:t>провадження інформаційно-комп’ютерних технологій в освітній процес</w:t>
      </w:r>
      <w:r w:rsidR="00735CC2">
        <w:rPr>
          <w:rFonts w:ascii="Times New Roman" w:eastAsia="Times New Roman" w:hAnsi="Times New Roman" w:cs="Times New Roman"/>
          <w:sz w:val="28"/>
          <w:szCs w:val="28"/>
          <w:lang w:val="uk-UA" w:eastAsia="ru-RU"/>
        </w:rPr>
        <w:t>», «</w:t>
      </w:r>
      <w:r w:rsidR="00735CC2" w:rsidRPr="00735CC2">
        <w:rPr>
          <w:rFonts w:ascii="Times New Roman" w:eastAsia="Times New Roman" w:hAnsi="Times New Roman" w:cs="Times New Roman"/>
          <w:sz w:val="28"/>
          <w:szCs w:val="28"/>
          <w:lang w:val="uk-UA" w:eastAsia="ru-RU"/>
        </w:rPr>
        <w:t>Нова українська школа у поступі до цінностей</w:t>
      </w:r>
      <w:r w:rsidR="00735CC2">
        <w:rPr>
          <w:rFonts w:ascii="Times New Roman" w:eastAsia="Times New Roman" w:hAnsi="Times New Roman" w:cs="Times New Roman"/>
          <w:sz w:val="28"/>
          <w:szCs w:val="28"/>
          <w:lang w:val="uk-UA" w:eastAsia="ru-RU"/>
        </w:rPr>
        <w:t>», «Н</w:t>
      </w:r>
      <w:r w:rsidR="00735CC2" w:rsidRPr="00735CC2">
        <w:rPr>
          <w:rFonts w:ascii="Times New Roman" w:eastAsia="Times New Roman" w:hAnsi="Times New Roman" w:cs="Times New Roman"/>
          <w:sz w:val="28"/>
          <w:szCs w:val="28"/>
          <w:lang w:val="uk-UA" w:eastAsia="ru-RU"/>
        </w:rPr>
        <w:t>адолуження освітніх втрат</w:t>
      </w:r>
      <w:r w:rsidR="00735CC2">
        <w:rPr>
          <w:rFonts w:ascii="Times New Roman" w:eastAsia="Times New Roman" w:hAnsi="Times New Roman" w:cs="Times New Roman"/>
          <w:sz w:val="28"/>
          <w:szCs w:val="28"/>
          <w:lang w:val="uk-UA" w:eastAsia="ru-RU"/>
        </w:rPr>
        <w:t>», п</w:t>
      </w:r>
      <w:r w:rsidR="00735CC2" w:rsidRPr="00735CC2">
        <w:rPr>
          <w:rFonts w:ascii="Times New Roman" w:eastAsia="Times New Roman" w:hAnsi="Times New Roman" w:cs="Times New Roman"/>
          <w:sz w:val="28"/>
          <w:szCs w:val="28"/>
          <w:lang w:val="uk-UA" w:eastAsia="ru-RU"/>
        </w:rPr>
        <w:t>рограма розвитку української мови в комунальному закладі «Харківський ліцей № 36 Харківської міської ради</w:t>
      </w:r>
      <w:r w:rsidR="00735CC2">
        <w:rPr>
          <w:rFonts w:ascii="Times New Roman" w:eastAsia="Times New Roman" w:hAnsi="Times New Roman" w:cs="Times New Roman"/>
          <w:sz w:val="28"/>
          <w:szCs w:val="28"/>
          <w:lang w:val="uk-UA" w:eastAsia="ru-RU"/>
        </w:rPr>
        <w:t xml:space="preserve">  та мала метою </w:t>
      </w:r>
      <w:r w:rsidR="00362592" w:rsidRPr="00362592">
        <w:rPr>
          <w:rFonts w:ascii="Times New Roman" w:eastAsia="Times New Roman" w:hAnsi="Times New Roman" w:cs="Times New Roman"/>
          <w:sz w:val="28"/>
          <w:szCs w:val="28"/>
          <w:lang w:val="uk-UA" w:eastAsia="ru-RU"/>
        </w:rPr>
        <w:t xml:space="preserve">підвищення професійного  рівня  педагогів, пошук </w:t>
      </w:r>
      <w:r w:rsidR="00BF56C2">
        <w:rPr>
          <w:rFonts w:ascii="Times New Roman" w:eastAsia="Times New Roman" w:hAnsi="Times New Roman" w:cs="Times New Roman"/>
          <w:sz w:val="28"/>
          <w:szCs w:val="28"/>
          <w:lang w:val="uk-UA" w:eastAsia="ru-RU"/>
        </w:rPr>
        <w:t xml:space="preserve">               </w:t>
      </w:r>
      <w:r w:rsidR="00362592" w:rsidRPr="00362592">
        <w:rPr>
          <w:rFonts w:ascii="Times New Roman" w:eastAsia="Times New Roman" w:hAnsi="Times New Roman" w:cs="Times New Roman"/>
          <w:sz w:val="28"/>
          <w:szCs w:val="28"/>
          <w:lang w:val="uk-UA" w:eastAsia="ru-RU"/>
        </w:rPr>
        <w:t xml:space="preserve">і впровадження новітніх методик і підходів до навчання, реалізацію Концепцій Нової Української школи, </w:t>
      </w:r>
      <w:r w:rsidR="003473D4">
        <w:rPr>
          <w:rFonts w:ascii="Times New Roman" w:eastAsia="Times New Roman" w:hAnsi="Times New Roman" w:cs="Times New Roman"/>
          <w:sz w:val="28"/>
          <w:szCs w:val="28"/>
          <w:lang w:val="uk-UA" w:eastAsia="ru-RU"/>
        </w:rPr>
        <w:t>Державних стандартів тощо. Методична р</w:t>
      </w:r>
      <w:r w:rsidR="00BD389C">
        <w:rPr>
          <w:rFonts w:ascii="Times New Roman" w:eastAsia="Times New Roman" w:hAnsi="Times New Roman" w:cs="Times New Roman"/>
          <w:sz w:val="28"/>
          <w:szCs w:val="28"/>
          <w:lang w:val="uk-UA" w:eastAsia="ru-RU"/>
        </w:rPr>
        <w:t xml:space="preserve">обота </w:t>
      </w:r>
      <w:r w:rsidR="00BF56C2">
        <w:rPr>
          <w:rFonts w:ascii="Times New Roman" w:eastAsia="Times New Roman" w:hAnsi="Times New Roman" w:cs="Times New Roman"/>
          <w:sz w:val="28"/>
          <w:szCs w:val="28"/>
          <w:lang w:val="uk-UA" w:eastAsia="ru-RU"/>
        </w:rPr>
        <w:t xml:space="preserve">         </w:t>
      </w:r>
      <w:r w:rsidR="00BD389C">
        <w:rPr>
          <w:rFonts w:ascii="Times New Roman" w:eastAsia="Times New Roman" w:hAnsi="Times New Roman" w:cs="Times New Roman"/>
          <w:sz w:val="28"/>
          <w:szCs w:val="28"/>
          <w:lang w:val="uk-UA" w:eastAsia="ru-RU"/>
        </w:rPr>
        <w:t xml:space="preserve">з педагогічними кадрами  </w:t>
      </w:r>
      <w:r w:rsidR="00E27FA3">
        <w:rPr>
          <w:rFonts w:ascii="Times New Roman" w:eastAsia="Times New Roman" w:hAnsi="Times New Roman" w:cs="Times New Roman"/>
          <w:sz w:val="28"/>
          <w:szCs w:val="28"/>
          <w:lang w:val="uk-UA" w:eastAsia="ru-RU"/>
        </w:rPr>
        <w:t xml:space="preserve">проходила в умовах воєнного стану та організації </w:t>
      </w:r>
      <w:r w:rsidR="009059CA">
        <w:rPr>
          <w:rFonts w:ascii="Times New Roman" w:eastAsia="Times New Roman" w:hAnsi="Times New Roman" w:cs="Times New Roman"/>
          <w:sz w:val="28"/>
          <w:szCs w:val="28"/>
          <w:lang w:val="uk-UA" w:eastAsia="ru-RU"/>
        </w:rPr>
        <w:t xml:space="preserve">навчання </w:t>
      </w:r>
      <w:r w:rsidR="00E27FA3">
        <w:rPr>
          <w:rFonts w:ascii="Times New Roman" w:eastAsia="Times New Roman" w:hAnsi="Times New Roman" w:cs="Times New Roman"/>
          <w:sz w:val="28"/>
          <w:szCs w:val="28"/>
          <w:lang w:val="uk-UA" w:eastAsia="ru-RU"/>
        </w:rPr>
        <w:t xml:space="preserve">у </w:t>
      </w:r>
      <w:r w:rsidR="009059CA">
        <w:rPr>
          <w:rFonts w:ascii="Times New Roman" w:eastAsia="Times New Roman" w:hAnsi="Times New Roman" w:cs="Times New Roman"/>
          <w:sz w:val="28"/>
          <w:szCs w:val="28"/>
          <w:lang w:val="uk-UA" w:eastAsia="ru-RU"/>
        </w:rPr>
        <w:t>ліцеї</w:t>
      </w:r>
      <w:r w:rsidR="003473D4">
        <w:rPr>
          <w:rFonts w:ascii="Times New Roman" w:eastAsia="Times New Roman" w:hAnsi="Times New Roman" w:cs="Times New Roman"/>
          <w:sz w:val="28"/>
          <w:szCs w:val="28"/>
          <w:lang w:val="uk-UA" w:eastAsia="ru-RU"/>
        </w:rPr>
        <w:t xml:space="preserve"> за змішаною формою</w:t>
      </w:r>
      <w:r w:rsidR="00362592" w:rsidRPr="00362592">
        <w:rPr>
          <w:rFonts w:ascii="Times New Roman" w:eastAsia="Times New Roman" w:hAnsi="Times New Roman" w:cs="Times New Roman"/>
          <w:sz w:val="28"/>
          <w:szCs w:val="28"/>
          <w:lang w:val="uk-UA" w:eastAsia="ru-RU"/>
        </w:rPr>
        <w:t>.</w:t>
      </w:r>
    </w:p>
    <w:p w:rsidR="00334EC6" w:rsidRPr="00334EC6" w:rsidRDefault="00744C0A" w:rsidP="00A9282A">
      <w:pPr>
        <w:suppressAutoHyphens/>
        <w:spacing w:after="0" w:line="276" w:lineRule="auto"/>
        <w:ind w:firstLine="709"/>
        <w:jc w:val="both"/>
        <w:rPr>
          <w:rFonts w:ascii="Times New Roman" w:eastAsia="Times New Roman" w:hAnsi="Times New Roman" w:cs="Times New Roman"/>
          <w:sz w:val="28"/>
          <w:szCs w:val="28"/>
          <w:lang w:val="uk-UA" w:eastAsia="zh-CN"/>
        </w:rPr>
      </w:pPr>
      <w:r w:rsidRPr="00744C0A">
        <w:rPr>
          <w:rFonts w:ascii="Times New Roman" w:eastAsia="Times New Roman" w:hAnsi="Times New Roman" w:cs="Times New Roman"/>
          <w:sz w:val="28"/>
          <w:szCs w:val="28"/>
          <w:lang w:val="uk-UA" w:eastAsia="zh-CN"/>
        </w:rPr>
        <w:t xml:space="preserve">У </w:t>
      </w:r>
      <w:r w:rsidR="00E53F36" w:rsidRPr="00E53F36">
        <w:rPr>
          <w:rFonts w:ascii="Times New Roman" w:eastAsia="Times New Roman" w:hAnsi="Times New Roman" w:cs="Times New Roman"/>
          <w:sz w:val="28"/>
          <w:szCs w:val="28"/>
          <w:lang w:val="uk-UA" w:eastAsia="zh-CN"/>
        </w:rPr>
        <w:t>202</w:t>
      </w:r>
      <w:r w:rsidR="008D3224">
        <w:rPr>
          <w:rFonts w:ascii="Times New Roman" w:eastAsia="Times New Roman" w:hAnsi="Times New Roman" w:cs="Times New Roman"/>
          <w:sz w:val="28"/>
          <w:szCs w:val="28"/>
          <w:lang w:val="uk-UA" w:eastAsia="zh-CN"/>
        </w:rPr>
        <w:t>4</w:t>
      </w:r>
      <w:r w:rsidR="00E53F36" w:rsidRPr="00E53F36">
        <w:rPr>
          <w:rFonts w:ascii="Times New Roman" w:eastAsia="Times New Roman" w:hAnsi="Times New Roman" w:cs="Times New Roman"/>
          <w:sz w:val="28"/>
          <w:szCs w:val="28"/>
          <w:lang w:val="uk-UA" w:eastAsia="zh-CN"/>
        </w:rPr>
        <w:t>/202</w:t>
      </w:r>
      <w:r w:rsidR="008D3224">
        <w:rPr>
          <w:rFonts w:ascii="Times New Roman" w:eastAsia="Times New Roman" w:hAnsi="Times New Roman" w:cs="Times New Roman"/>
          <w:sz w:val="28"/>
          <w:szCs w:val="28"/>
          <w:lang w:val="uk-UA" w:eastAsia="zh-CN"/>
        </w:rPr>
        <w:t>5</w:t>
      </w:r>
      <w:r w:rsidR="00E53F36" w:rsidRPr="00E53F36">
        <w:rPr>
          <w:rFonts w:ascii="Times New Roman" w:eastAsia="Times New Roman" w:hAnsi="Times New Roman" w:cs="Times New Roman"/>
          <w:sz w:val="28"/>
          <w:szCs w:val="28"/>
          <w:lang w:val="uk-UA" w:eastAsia="zh-CN"/>
        </w:rPr>
        <w:t xml:space="preserve">  навчально</w:t>
      </w:r>
      <w:r w:rsidR="00315037">
        <w:rPr>
          <w:rFonts w:ascii="Times New Roman" w:eastAsia="Times New Roman" w:hAnsi="Times New Roman" w:cs="Times New Roman"/>
          <w:sz w:val="28"/>
          <w:szCs w:val="28"/>
          <w:lang w:val="uk-UA" w:eastAsia="zh-CN"/>
        </w:rPr>
        <w:t>му</w:t>
      </w:r>
      <w:r w:rsidR="00E53F36" w:rsidRPr="00E53F36">
        <w:rPr>
          <w:rFonts w:ascii="Times New Roman" w:eastAsia="Times New Roman" w:hAnsi="Times New Roman" w:cs="Times New Roman"/>
          <w:sz w:val="28"/>
          <w:szCs w:val="28"/>
          <w:lang w:val="uk-UA" w:eastAsia="zh-CN"/>
        </w:rPr>
        <w:t xml:space="preserve"> </w:t>
      </w:r>
      <w:proofErr w:type="spellStart"/>
      <w:r w:rsidR="00E53F36" w:rsidRPr="00E53F36">
        <w:rPr>
          <w:rFonts w:ascii="Times New Roman" w:eastAsia="Times New Roman" w:hAnsi="Times New Roman" w:cs="Times New Roman"/>
          <w:sz w:val="28"/>
          <w:szCs w:val="28"/>
          <w:lang w:val="uk-UA" w:eastAsia="zh-CN"/>
        </w:rPr>
        <w:t>po</w:t>
      </w:r>
      <w:r w:rsidR="00315037">
        <w:rPr>
          <w:rFonts w:ascii="Times New Roman" w:eastAsia="Times New Roman" w:hAnsi="Times New Roman" w:cs="Times New Roman"/>
          <w:sz w:val="28"/>
          <w:szCs w:val="28"/>
          <w:lang w:val="uk-UA" w:eastAsia="zh-CN"/>
        </w:rPr>
        <w:t>ці</w:t>
      </w:r>
      <w:proofErr w:type="spellEnd"/>
      <w:r w:rsidR="00E53F36" w:rsidRPr="00E53F36">
        <w:rPr>
          <w:rFonts w:ascii="Times New Roman" w:eastAsia="Times New Roman" w:hAnsi="Times New Roman" w:cs="Times New Roman"/>
          <w:sz w:val="28"/>
          <w:szCs w:val="28"/>
          <w:lang w:val="uk-UA" w:eastAsia="zh-CN"/>
        </w:rPr>
        <w:t xml:space="preserve"> </w:t>
      </w:r>
      <w:r w:rsidRPr="00744C0A">
        <w:rPr>
          <w:rFonts w:ascii="Times New Roman" w:eastAsia="Times New Roman" w:hAnsi="Times New Roman" w:cs="Times New Roman"/>
          <w:sz w:val="28"/>
          <w:szCs w:val="28"/>
          <w:lang w:val="uk-UA" w:eastAsia="zh-CN"/>
        </w:rPr>
        <w:t>було</w:t>
      </w:r>
      <w:r w:rsidR="00351433">
        <w:rPr>
          <w:rFonts w:ascii="Times New Roman" w:eastAsia="Times New Roman" w:hAnsi="Times New Roman" w:cs="Times New Roman"/>
          <w:sz w:val="28"/>
          <w:szCs w:val="28"/>
          <w:lang w:val="uk-UA" w:eastAsia="zh-CN"/>
        </w:rPr>
        <w:t xml:space="preserve"> реалізовано усі </w:t>
      </w:r>
      <w:r w:rsidR="00BF56C2">
        <w:rPr>
          <w:rFonts w:ascii="Times New Roman" w:eastAsia="Times New Roman" w:hAnsi="Times New Roman" w:cs="Times New Roman"/>
          <w:sz w:val="28"/>
          <w:szCs w:val="28"/>
          <w:lang w:val="uk-UA" w:eastAsia="zh-CN"/>
        </w:rPr>
        <w:t>заплановані заходи,</w:t>
      </w:r>
      <w:r w:rsidRPr="00744C0A">
        <w:rPr>
          <w:rFonts w:ascii="Times New Roman" w:eastAsia="Times New Roman" w:hAnsi="Times New Roman" w:cs="Times New Roman"/>
          <w:sz w:val="28"/>
          <w:szCs w:val="28"/>
          <w:lang w:val="uk-UA" w:eastAsia="zh-CN"/>
        </w:rPr>
        <w:t xml:space="preserve"> продовжено роботу методичної ради, шкільних методичних об’єднань</w:t>
      </w:r>
      <w:r w:rsidR="003473D4">
        <w:rPr>
          <w:rFonts w:ascii="Times New Roman" w:eastAsia="Times New Roman" w:hAnsi="Times New Roman" w:cs="Times New Roman"/>
          <w:sz w:val="28"/>
          <w:szCs w:val="28"/>
          <w:lang w:val="uk-UA" w:eastAsia="zh-CN"/>
        </w:rPr>
        <w:t xml:space="preserve"> над методичною темою </w:t>
      </w:r>
      <w:proofErr w:type="spellStart"/>
      <w:r w:rsidR="003473D4">
        <w:rPr>
          <w:rFonts w:ascii="Times New Roman" w:eastAsia="Times New Roman" w:hAnsi="Times New Roman" w:cs="Times New Roman"/>
          <w:sz w:val="28"/>
          <w:szCs w:val="28"/>
          <w:lang w:val="uk-UA" w:eastAsia="zh-CN"/>
        </w:rPr>
        <w:t>ліцея</w:t>
      </w:r>
      <w:proofErr w:type="spellEnd"/>
      <w:r w:rsidRPr="00744C0A">
        <w:rPr>
          <w:rFonts w:ascii="Times New Roman" w:eastAsia="Times New Roman" w:hAnsi="Times New Roman" w:cs="Times New Roman"/>
          <w:sz w:val="28"/>
          <w:szCs w:val="28"/>
          <w:lang w:val="uk-UA" w:eastAsia="zh-CN"/>
        </w:rPr>
        <w:t xml:space="preserve">. </w:t>
      </w:r>
      <w:r w:rsidR="00334EC6" w:rsidRPr="00334EC6">
        <w:rPr>
          <w:rFonts w:ascii="Times New Roman" w:eastAsia="Times New Roman" w:hAnsi="Times New Roman" w:cs="Times New Roman"/>
          <w:sz w:val="28"/>
          <w:szCs w:val="28"/>
          <w:lang w:val="uk-UA" w:eastAsia="zh-CN"/>
        </w:rPr>
        <w:t xml:space="preserve">Методична рада закладу  забезпечувала організаційно-методичний супровід  підготовки та проведення заходів  з  підвищення кваліфікації  педагогів з питань  реалізації Концепції «Нова українська школа», роботи з обдарованою молоддю, тощо.  </w:t>
      </w:r>
    </w:p>
    <w:p w:rsidR="00334EC6" w:rsidRDefault="00744C0A" w:rsidP="00A9282A">
      <w:pPr>
        <w:pStyle w:val="afd"/>
        <w:spacing w:line="276"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 xml:space="preserve">         </w:t>
      </w:r>
      <w:r w:rsidR="00334EC6" w:rsidRPr="00334EC6">
        <w:rPr>
          <w:rFonts w:ascii="Times New Roman" w:hAnsi="Times New Roman" w:cs="Times New Roman"/>
          <w:sz w:val="28"/>
          <w:szCs w:val="28"/>
          <w:lang w:val="uk-UA" w:eastAsia="zh-CN"/>
        </w:rPr>
        <w:t xml:space="preserve">Окрему увагу було приділено підвищенню якості методичного супроводу освітнього процесу, </w:t>
      </w:r>
      <w:r w:rsidR="00CA7DBD">
        <w:rPr>
          <w:rFonts w:ascii="Times New Roman" w:hAnsi="Times New Roman" w:cs="Times New Roman"/>
          <w:sz w:val="28"/>
          <w:szCs w:val="28"/>
          <w:lang w:val="uk-UA" w:eastAsia="zh-CN"/>
        </w:rPr>
        <w:t xml:space="preserve">інклюзивному навчанню, </w:t>
      </w:r>
      <w:r w:rsidR="00334EC6" w:rsidRPr="00334EC6">
        <w:rPr>
          <w:rFonts w:ascii="Times New Roman" w:hAnsi="Times New Roman" w:cs="Times New Roman"/>
          <w:sz w:val="28"/>
          <w:szCs w:val="28"/>
          <w:lang w:val="uk-UA" w:eastAsia="zh-CN"/>
        </w:rPr>
        <w:t xml:space="preserve">впровадженню </w:t>
      </w:r>
      <w:r w:rsidR="003473D4">
        <w:rPr>
          <w:rFonts w:ascii="Times New Roman" w:hAnsi="Times New Roman" w:cs="Times New Roman"/>
          <w:sz w:val="28"/>
          <w:szCs w:val="28"/>
          <w:lang w:val="uk-UA" w:eastAsia="zh-CN"/>
        </w:rPr>
        <w:t>змішаної</w:t>
      </w:r>
      <w:r w:rsidR="00334EC6" w:rsidRPr="00334EC6">
        <w:rPr>
          <w:rFonts w:ascii="Times New Roman" w:hAnsi="Times New Roman" w:cs="Times New Roman"/>
          <w:sz w:val="28"/>
          <w:szCs w:val="28"/>
          <w:lang w:val="uk-UA" w:eastAsia="zh-CN"/>
        </w:rPr>
        <w:t xml:space="preserve"> освіти в </w:t>
      </w:r>
      <w:r w:rsidR="00334EC6" w:rsidRPr="00334EC6">
        <w:rPr>
          <w:rFonts w:ascii="Times New Roman" w:hAnsi="Times New Roman" w:cs="Times New Roman"/>
          <w:sz w:val="28"/>
          <w:szCs w:val="28"/>
          <w:lang w:val="uk-UA" w:eastAsia="zh-CN"/>
        </w:rPr>
        <w:lastRenderedPageBreak/>
        <w:t xml:space="preserve">закладі. Упродовж </w:t>
      </w:r>
      <w:r w:rsidR="00315037">
        <w:rPr>
          <w:rFonts w:ascii="Times New Roman" w:hAnsi="Times New Roman" w:cs="Times New Roman"/>
          <w:sz w:val="28"/>
          <w:szCs w:val="28"/>
          <w:lang w:val="uk-UA" w:eastAsia="zh-CN"/>
        </w:rPr>
        <w:t>року</w:t>
      </w:r>
      <w:r w:rsidR="00334EC6" w:rsidRPr="00334EC6">
        <w:rPr>
          <w:rFonts w:ascii="Times New Roman" w:hAnsi="Times New Roman" w:cs="Times New Roman"/>
          <w:sz w:val="28"/>
          <w:szCs w:val="28"/>
          <w:lang w:val="uk-UA" w:eastAsia="zh-CN"/>
        </w:rPr>
        <w:t xml:space="preserve"> для вчителів проведено консультації з питань впровадження нових </w:t>
      </w:r>
      <w:r w:rsidR="00A870DA">
        <w:rPr>
          <w:rFonts w:ascii="Times New Roman" w:hAnsi="Times New Roman" w:cs="Times New Roman"/>
          <w:sz w:val="28"/>
          <w:szCs w:val="28"/>
          <w:lang w:val="uk-UA" w:eastAsia="zh-CN"/>
        </w:rPr>
        <w:t>онлайн-сервісів для дистанційного навчання</w:t>
      </w:r>
      <w:r w:rsidR="00334EC6" w:rsidRPr="00334EC6">
        <w:rPr>
          <w:rFonts w:ascii="Times New Roman" w:hAnsi="Times New Roman" w:cs="Times New Roman"/>
          <w:sz w:val="28"/>
          <w:szCs w:val="28"/>
          <w:lang w:val="uk-UA" w:eastAsia="zh-CN"/>
        </w:rPr>
        <w:t xml:space="preserve">. Під час </w:t>
      </w:r>
      <w:r w:rsidR="00A870DA">
        <w:rPr>
          <w:rFonts w:ascii="Times New Roman" w:hAnsi="Times New Roman" w:cs="Times New Roman"/>
          <w:sz w:val="28"/>
          <w:szCs w:val="28"/>
          <w:lang w:val="uk-UA" w:eastAsia="zh-CN"/>
        </w:rPr>
        <w:t>онлайн-</w:t>
      </w:r>
      <w:r w:rsidR="00334EC6" w:rsidRPr="00334EC6">
        <w:rPr>
          <w:rFonts w:ascii="Times New Roman" w:hAnsi="Times New Roman" w:cs="Times New Roman"/>
          <w:sz w:val="28"/>
          <w:szCs w:val="28"/>
          <w:lang w:val="uk-UA" w:eastAsia="zh-CN"/>
        </w:rPr>
        <w:t xml:space="preserve">проведення методичних заходів педагоги обмінювались досвідом, демонструючи власну професійну компетентність, індивідуальні, інноваційні та сучасні підходи до навчання та виховання дітей. </w:t>
      </w:r>
      <w:r w:rsidR="0038781D">
        <w:rPr>
          <w:rFonts w:ascii="Times New Roman" w:hAnsi="Times New Roman" w:cs="Times New Roman"/>
          <w:sz w:val="28"/>
          <w:szCs w:val="28"/>
          <w:lang w:val="uk-UA" w:eastAsia="zh-CN"/>
        </w:rPr>
        <w:t>Значну</w:t>
      </w:r>
      <w:r w:rsidR="00334EC6" w:rsidRPr="00334EC6">
        <w:rPr>
          <w:rFonts w:ascii="Times New Roman" w:hAnsi="Times New Roman" w:cs="Times New Roman"/>
          <w:sz w:val="28"/>
          <w:szCs w:val="28"/>
          <w:lang w:val="uk-UA" w:eastAsia="zh-CN"/>
        </w:rPr>
        <w:t xml:space="preserve"> увагу упродовж </w:t>
      </w:r>
      <w:r w:rsidR="00315037">
        <w:rPr>
          <w:rFonts w:ascii="Times New Roman" w:hAnsi="Times New Roman" w:cs="Times New Roman"/>
          <w:sz w:val="28"/>
          <w:szCs w:val="28"/>
          <w:lang w:val="uk-UA" w:eastAsia="zh-CN"/>
        </w:rPr>
        <w:t>року</w:t>
      </w:r>
      <w:r w:rsidR="00334EC6" w:rsidRPr="00334EC6">
        <w:rPr>
          <w:rFonts w:ascii="Times New Roman" w:hAnsi="Times New Roman" w:cs="Times New Roman"/>
          <w:sz w:val="28"/>
          <w:szCs w:val="28"/>
          <w:lang w:val="uk-UA" w:eastAsia="zh-CN"/>
        </w:rPr>
        <w:t xml:space="preserve"> було приділено підвищенню ефективності освітнього процесу шляхом застосування сучасних </w:t>
      </w:r>
      <w:r w:rsidR="00A870DA">
        <w:rPr>
          <w:rFonts w:ascii="Times New Roman" w:hAnsi="Times New Roman" w:cs="Times New Roman"/>
          <w:sz w:val="28"/>
          <w:szCs w:val="28"/>
          <w:lang w:val="uk-UA" w:eastAsia="zh-CN"/>
        </w:rPr>
        <w:t>вимог</w:t>
      </w:r>
      <w:r w:rsidR="00334EC6" w:rsidRPr="00334EC6">
        <w:rPr>
          <w:rFonts w:ascii="Times New Roman" w:hAnsi="Times New Roman" w:cs="Times New Roman"/>
          <w:sz w:val="28"/>
          <w:szCs w:val="28"/>
          <w:lang w:val="uk-UA" w:eastAsia="zh-CN"/>
        </w:rPr>
        <w:t xml:space="preserve"> до організації </w:t>
      </w:r>
      <w:r w:rsidR="006846B3">
        <w:rPr>
          <w:rFonts w:ascii="Times New Roman" w:hAnsi="Times New Roman" w:cs="Times New Roman"/>
          <w:sz w:val="28"/>
          <w:szCs w:val="28"/>
          <w:lang w:val="uk-UA" w:eastAsia="zh-CN"/>
        </w:rPr>
        <w:t>дистанційного навчання</w:t>
      </w:r>
      <w:r w:rsidR="00334EC6" w:rsidRPr="00334EC6">
        <w:rPr>
          <w:rFonts w:ascii="Times New Roman" w:hAnsi="Times New Roman" w:cs="Times New Roman"/>
          <w:sz w:val="28"/>
          <w:szCs w:val="28"/>
          <w:lang w:val="uk-UA" w:eastAsia="zh-CN"/>
        </w:rPr>
        <w:t>, використання цифрових технологій.</w:t>
      </w:r>
    </w:p>
    <w:p w:rsidR="00C82326" w:rsidRPr="00F552C4" w:rsidRDefault="00C82326" w:rsidP="00EF42A1">
      <w:pPr>
        <w:pStyle w:val="afd"/>
        <w:spacing w:line="276"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 xml:space="preserve">         </w:t>
      </w:r>
      <w:r w:rsidRPr="00F00E7E">
        <w:rPr>
          <w:rFonts w:ascii="Times New Roman" w:hAnsi="Times New Roman" w:cs="Times New Roman"/>
          <w:sz w:val="28"/>
          <w:szCs w:val="28"/>
          <w:lang w:val="uk-UA" w:eastAsia="zh-CN"/>
        </w:rPr>
        <w:t>Питання методичної роботи розглядалися на засіданнях педагогічної ради (протокол №</w:t>
      </w:r>
      <w:r w:rsidR="002505E5" w:rsidRPr="00F00E7E">
        <w:rPr>
          <w:rFonts w:ascii="Times New Roman" w:hAnsi="Times New Roman" w:cs="Times New Roman"/>
          <w:sz w:val="28"/>
          <w:szCs w:val="28"/>
          <w:lang w:val="uk-UA" w:eastAsia="zh-CN"/>
        </w:rPr>
        <w:t>2</w:t>
      </w:r>
      <w:r w:rsidRPr="00F00E7E">
        <w:rPr>
          <w:rFonts w:ascii="Times New Roman" w:hAnsi="Times New Roman" w:cs="Times New Roman"/>
          <w:sz w:val="28"/>
          <w:szCs w:val="28"/>
          <w:lang w:val="uk-UA" w:eastAsia="zh-CN"/>
        </w:rPr>
        <w:t xml:space="preserve"> від  </w:t>
      </w:r>
      <w:r w:rsidR="002505E5" w:rsidRPr="00F00E7E">
        <w:rPr>
          <w:rFonts w:ascii="Times New Roman" w:hAnsi="Times New Roman" w:cs="Times New Roman"/>
          <w:sz w:val="28"/>
          <w:szCs w:val="28"/>
          <w:lang w:val="uk-UA" w:eastAsia="zh-CN"/>
        </w:rPr>
        <w:t xml:space="preserve">30.08.2024 «Про особливості організації освітнього процесу в НУШ у 2024/2025 </w:t>
      </w:r>
      <w:proofErr w:type="spellStart"/>
      <w:r w:rsidR="002505E5" w:rsidRPr="00F00E7E">
        <w:rPr>
          <w:rFonts w:ascii="Times New Roman" w:hAnsi="Times New Roman" w:cs="Times New Roman"/>
          <w:sz w:val="28"/>
          <w:szCs w:val="28"/>
          <w:lang w:val="uk-UA" w:eastAsia="zh-CN"/>
        </w:rPr>
        <w:t>н.р</w:t>
      </w:r>
      <w:proofErr w:type="spellEnd"/>
      <w:r w:rsidR="002505E5" w:rsidRPr="00F00E7E">
        <w:rPr>
          <w:rFonts w:ascii="Times New Roman" w:hAnsi="Times New Roman" w:cs="Times New Roman"/>
          <w:sz w:val="28"/>
          <w:szCs w:val="28"/>
          <w:lang w:val="uk-UA" w:eastAsia="zh-CN"/>
        </w:rPr>
        <w:t>.»; №4 від  29.10.2024 «Про особисту мотивацію вчителя»;</w:t>
      </w:r>
      <w:r w:rsidR="008631DA" w:rsidRPr="00F00E7E">
        <w:rPr>
          <w:rFonts w:ascii="Times New Roman" w:hAnsi="Times New Roman" w:cs="Times New Roman"/>
          <w:sz w:val="28"/>
          <w:szCs w:val="28"/>
          <w:lang w:val="uk-UA" w:eastAsia="zh-CN"/>
        </w:rPr>
        <w:t xml:space="preserve"> №5 від  11.11.2024 «Про схвалення Порядку визнання результатів наявного рівня навчання здобувачів освіти в комунальному закладі «Харківський ліцей № 36 Харківської міської ради»»; №7 від 28.11.2024 «Компетентність вчителя у роботі з інформацією на основі сучасних інформаційно-комунікативних технологій. </w:t>
      </w:r>
      <w:proofErr w:type="spellStart"/>
      <w:r w:rsidR="008631DA" w:rsidRPr="00F00E7E">
        <w:rPr>
          <w:rFonts w:ascii="Times New Roman" w:hAnsi="Times New Roman" w:cs="Times New Roman"/>
          <w:sz w:val="28"/>
          <w:szCs w:val="28"/>
          <w:lang w:val="uk-UA" w:eastAsia="zh-CN"/>
        </w:rPr>
        <w:t>Медіаграмотність</w:t>
      </w:r>
      <w:proofErr w:type="spellEnd"/>
      <w:r w:rsidR="008631DA" w:rsidRPr="00F00E7E">
        <w:rPr>
          <w:rFonts w:ascii="Times New Roman" w:hAnsi="Times New Roman" w:cs="Times New Roman"/>
          <w:sz w:val="28"/>
          <w:szCs w:val="28"/>
          <w:lang w:val="uk-UA" w:eastAsia="zh-CN"/>
        </w:rPr>
        <w:t xml:space="preserve"> на сучасному уроці»; №8 від 17.12.2024 «Про виконання плану підвищення кваліфікації  керівних кадрів та педагогічних працівників школи у 2024 році та затвердження перспективного плану-графіку підвищення кваліфікації вчителів на 2025 рік»</w:t>
      </w:r>
      <w:r w:rsidR="00D14EF7" w:rsidRPr="00F00E7E">
        <w:rPr>
          <w:rFonts w:ascii="Times New Roman" w:hAnsi="Times New Roman" w:cs="Times New Roman"/>
          <w:sz w:val="28"/>
          <w:szCs w:val="28"/>
          <w:lang w:val="uk-UA" w:eastAsia="zh-CN"/>
        </w:rPr>
        <w:t xml:space="preserve">; </w:t>
      </w:r>
      <w:r w:rsidR="00F00E7E" w:rsidRPr="00F00E7E">
        <w:rPr>
          <w:rFonts w:ascii="Times New Roman" w:hAnsi="Times New Roman" w:cs="Times New Roman"/>
          <w:sz w:val="28"/>
          <w:szCs w:val="28"/>
          <w:lang w:val="uk-UA" w:eastAsia="zh-CN"/>
        </w:rPr>
        <w:t xml:space="preserve">№ 13 від 28.01.2025 </w:t>
      </w:r>
      <w:r w:rsidR="00D14EF7" w:rsidRPr="00F00E7E">
        <w:rPr>
          <w:rFonts w:ascii="Times New Roman" w:hAnsi="Times New Roman" w:cs="Times New Roman"/>
          <w:sz w:val="28"/>
          <w:szCs w:val="28"/>
          <w:lang w:val="uk-UA" w:eastAsia="zh-CN"/>
        </w:rPr>
        <w:t xml:space="preserve">«Про моніторинг як засіб удосконалення освітньої практики. Про освітню  програма та профільне навчання у 2025/2026 </w:t>
      </w:r>
      <w:proofErr w:type="spellStart"/>
      <w:r w:rsidR="00D14EF7" w:rsidRPr="00F00E7E">
        <w:rPr>
          <w:rFonts w:ascii="Times New Roman" w:hAnsi="Times New Roman" w:cs="Times New Roman"/>
          <w:sz w:val="28"/>
          <w:szCs w:val="28"/>
          <w:lang w:val="uk-UA" w:eastAsia="zh-CN"/>
        </w:rPr>
        <w:t>н.р</w:t>
      </w:r>
      <w:proofErr w:type="spellEnd"/>
      <w:r w:rsidR="00D14EF7" w:rsidRPr="00F00E7E">
        <w:rPr>
          <w:rFonts w:ascii="Times New Roman" w:hAnsi="Times New Roman" w:cs="Times New Roman"/>
          <w:sz w:val="28"/>
          <w:szCs w:val="28"/>
          <w:lang w:val="uk-UA" w:eastAsia="zh-CN"/>
        </w:rPr>
        <w:t xml:space="preserve">. Про навчання дітей з особливими освітніми потребами. Про моніторинг роботи методичних об’єднань»; № 14 від 20.02.2025 «Про стан роботи педагогічного колективу над методичною темою закладу»; </w:t>
      </w:r>
      <w:r w:rsidR="00F00E7E" w:rsidRPr="00F00E7E">
        <w:rPr>
          <w:rFonts w:ascii="Times New Roman" w:hAnsi="Times New Roman" w:cs="Times New Roman"/>
          <w:sz w:val="28"/>
          <w:szCs w:val="28"/>
          <w:lang w:val="uk-UA" w:eastAsia="zh-CN"/>
        </w:rPr>
        <w:t>№ 17 від 27.03.2025 «</w:t>
      </w:r>
      <w:r w:rsidR="00D14EF7" w:rsidRPr="00F00E7E">
        <w:rPr>
          <w:rFonts w:ascii="Times New Roman" w:hAnsi="Times New Roman" w:cs="Times New Roman"/>
          <w:sz w:val="28"/>
          <w:szCs w:val="28"/>
          <w:lang w:val="uk-UA" w:eastAsia="zh-CN"/>
        </w:rPr>
        <w:t>Про якість освітнього процесу в 11-х класах</w:t>
      </w:r>
      <w:r w:rsidR="00F00E7E" w:rsidRPr="00F00E7E">
        <w:rPr>
          <w:rFonts w:ascii="Times New Roman" w:hAnsi="Times New Roman" w:cs="Times New Roman"/>
          <w:sz w:val="28"/>
          <w:szCs w:val="28"/>
          <w:lang w:val="uk-UA" w:eastAsia="zh-CN"/>
        </w:rPr>
        <w:t xml:space="preserve">. </w:t>
      </w:r>
      <w:r w:rsidR="00D14EF7" w:rsidRPr="00F00E7E">
        <w:rPr>
          <w:rFonts w:ascii="Times New Roman" w:hAnsi="Times New Roman" w:cs="Times New Roman"/>
          <w:sz w:val="28"/>
          <w:szCs w:val="28"/>
          <w:lang w:val="uk-UA" w:eastAsia="zh-CN"/>
        </w:rPr>
        <w:t>Про оцінювання заради прогресу і саморозвитку дітей</w:t>
      </w:r>
      <w:r w:rsidR="00F00E7E" w:rsidRPr="00F00E7E">
        <w:rPr>
          <w:rFonts w:ascii="Times New Roman" w:hAnsi="Times New Roman" w:cs="Times New Roman"/>
          <w:sz w:val="28"/>
          <w:szCs w:val="28"/>
          <w:lang w:val="uk-UA" w:eastAsia="zh-CN"/>
        </w:rPr>
        <w:t>»; № 18 від 15.05.2025 «</w:t>
      </w:r>
      <w:r w:rsidR="00D14EF7" w:rsidRPr="00F00E7E">
        <w:rPr>
          <w:rFonts w:ascii="Times New Roman" w:hAnsi="Times New Roman" w:cs="Times New Roman"/>
          <w:sz w:val="28"/>
          <w:szCs w:val="28"/>
          <w:lang w:val="uk-UA" w:eastAsia="zh-CN"/>
        </w:rPr>
        <w:t>Про якість освітнього процесу в 4-х класах</w:t>
      </w:r>
      <w:r w:rsidR="00F00E7E" w:rsidRPr="00F00E7E">
        <w:rPr>
          <w:rFonts w:ascii="Times New Roman" w:hAnsi="Times New Roman" w:cs="Times New Roman"/>
          <w:sz w:val="28"/>
          <w:szCs w:val="28"/>
          <w:lang w:val="uk-UA" w:eastAsia="zh-CN"/>
        </w:rPr>
        <w:t>»; № 19 від 07.05.2025 «</w:t>
      </w:r>
      <w:r w:rsidR="00D14EF7" w:rsidRPr="00F00E7E">
        <w:rPr>
          <w:rFonts w:ascii="Times New Roman" w:hAnsi="Times New Roman" w:cs="Times New Roman"/>
          <w:sz w:val="28"/>
          <w:szCs w:val="28"/>
          <w:lang w:val="uk-UA" w:eastAsia="zh-CN"/>
        </w:rPr>
        <w:t>Про внесення змін до Порядку переведення учнів закладу загальної середньої ос</w:t>
      </w:r>
      <w:r w:rsidR="00F00E7E" w:rsidRPr="00F00E7E">
        <w:rPr>
          <w:rFonts w:ascii="Times New Roman" w:hAnsi="Times New Roman" w:cs="Times New Roman"/>
          <w:sz w:val="28"/>
          <w:szCs w:val="28"/>
          <w:lang w:val="uk-UA" w:eastAsia="zh-CN"/>
        </w:rPr>
        <w:t xml:space="preserve">віти на наступний рік навчання. </w:t>
      </w:r>
      <w:r w:rsidR="00D14EF7" w:rsidRPr="00F00E7E">
        <w:rPr>
          <w:rFonts w:ascii="Times New Roman" w:hAnsi="Times New Roman" w:cs="Times New Roman"/>
          <w:sz w:val="28"/>
          <w:szCs w:val="28"/>
          <w:lang w:val="uk-UA" w:eastAsia="zh-CN"/>
        </w:rPr>
        <w:t xml:space="preserve">Про створення комісії з перевірки річних балів у особових справах здобувачів освіти, які є претендентами на отримання свідоцтв про базову середню освіту з відзнакою по комунальному закладу «Харківський ліцей </w:t>
      </w:r>
      <w:r w:rsidR="00F00E7E" w:rsidRPr="00F00E7E">
        <w:rPr>
          <w:rFonts w:ascii="Times New Roman" w:hAnsi="Times New Roman" w:cs="Times New Roman"/>
          <w:sz w:val="28"/>
          <w:szCs w:val="28"/>
          <w:lang w:val="uk-UA" w:eastAsia="zh-CN"/>
        </w:rPr>
        <w:t xml:space="preserve">№ 36 Харківської міської ради». </w:t>
      </w:r>
      <w:r w:rsidR="00D14EF7" w:rsidRPr="00F00E7E">
        <w:rPr>
          <w:rFonts w:ascii="Times New Roman" w:hAnsi="Times New Roman" w:cs="Times New Roman"/>
          <w:sz w:val="28"/>
          <w:szCs w:val="28"/>
          <w:lang w:val="uk-UA" w:eastAsia="zh-CN"/>
        </w:rPr>
        <w:t>Про створення комісії з перевірки річних балів у особових справах здобувачів освіти, які є претендентами на отримання свідоцтв про повну загальну середню освіту з відзнакою по комунальному закладу «Харківський ліцей</w:t>
      </w:r>
      <w:r w:rsidR="00F00E7E" w:rsidRPr="00F00E7E">
        <w:rPr>
          <w:rFonts w:ascii="Times New Roman" w:hAnsi="Times New Roman" w:cs="Times New Roman"/>
          <w:sz w:val="28"/>
          <w:szCs w:val="28"/>
          <w:lang w:val="uk-UA" w:eastAsia="zh-CN"/>
        </w:rPr>
        <w:t xml:space="preserve"> № 36 Харківської міської ради»; № 20 від 15.05.2025 «</w:t>
      </w:r>
      <w:r w:rsidR="00D14EF7" w:rsidRPr="00F00E7E">
        <w:rPr>
          <w:rFonts w:ascii="Times New Roman" w:hAnsi="Times New Roman" w:cs="Times New Roman"/>
          <w:sz w:val="28"/>
          <w:szCs w:val="28"/>
          <w:lang w:val="uk-UA" w:eastAsia="zh-CN"/>
        </w:rPr>
        <w:t>Про організов</w:t>
      </w:r>
      <w:r w:rsidR="00F00E7E" w:rsidRPr="00F00E7E">
        <w:rPr>
          <w:rFonts w:ascii="Times New Roman" w:hAnsi="Times New Roman" w:cs="Times New Roman"/>
          <w:sz w:val="28"/>
          <w:szCs w:val="28"/>
          <w:lang w:val="uk-UA" w:eastAsia="zh-CN"/>
        </w:rPr>
        <w:t>ане закінчення навчального року»; № 21 від 30.05.2025 «</w:t>
      </w:r>
      <w:r w:rsidR="00D14EF7" w:rsidRPr="00F00E7E">
        <w:rPr>
          <w:rFonts w:ascii="Times New Roman" w:hAnsi="Times New Roman" w:cs="Times New Roman"/>
          <w:sz w:val="28"/>
          <w:szCs w:val="28"/>
          <w:lang w:val="uk-UA" w:eastAsia="zh-CN"/>
        </w:rPr>
        <w:t>Про схвалення освітньої програми комунального закладу «Харківський ліцей № 36 Харківської міської рад</w:t>
      </w:r>
      <w:r w:rsidR="00F00E7E" w:rsidRPr="00F00E7E">
        <w:rPr>
          <w:rFonts w:ascii="Times New Roman" w:hAnsi="Times New Roman" w:cs="Times New Roman"/>
          <w:sz w:val="28"/>
          <w:szCs w:val="28"/>
          <w:lang w:val="uk-UA" w:eastAsia="zh-CN"/>
        </w:rPr>
        <w:t xml:space="preserve">и» на 2025/2026 навчальний рік. </w:t>
      </w:r>
      <w:r w:rsidR="00D14EF7" w:rsidRPr="00F00E7E">
        <w:rPr>
          <w:rFonts w:ascii="Times New Roman" w:hAnsi="Times New Roman" w:cs="Times New Roman"/>
          <w:sz w:val="28"/>
          <w:szCs w:val="28"/>
          <w:lang w:val="uk-UA" w:eastAsia="zh-CN"/>
        </w:rPr>
        <w:t>Про схвалення навчального плану комунального закладу «Харківський ліцей № 36 Харківської міської ради» на 2025/2026 нав</w:t>
      </w:r>
      <w:r w:rsidR="00F00E7E" w:rsidRPr="00F00E7E">
        <w:rPr>
          <w:rFonts w:ascii="Times New Roman" w:hAnsi="Times New Roman" w:cs="Times New Roman"/>
          <w:sz w:val="28"/>
          <w:szCs w:val="28"/>
          <w:lang w:val="uk-UA" w:eastAsia="zh-CN"/>
        </w:rPr>
        <w:t xml:space="preserve">чальний рік. </w:t>
      </w:r>
      <w:r w:rsidR="00D14EF7" w:rsidRPr="00F00E7E">
        <w:rPr>
          <w:rFonts w:ascii="Times New Roman" w:hAnsi="Times New Roman" w:cs="Times New Roman"/>
          <w:sz w:val="28"/>
          <w:szCs w:val="28"/>
          <w:lang w:val="uk-UA" w:eastAsia="zh-CN"/>
        </w:rPr>
        <w:t xml:space="preserve">Про </w:t>
      </w:r>
      <w:r w:rsidR="00D14EF7" w:rsidRPr="00F00E7E">
        <w:rPr>
          <w:rFonts w:ascii="Times New Roman" w:hAnsi="Times New Roman" w:cs="Times New Roman"/>
          <w:sz w:val="28"/>
          <w:szCs w:val="28"/>
          <w:lang w:val="uk-UA" w:eastAsia="zh-CN"/>
        </w:rPr>
        <w:lastRenderedPageBreak/>
        <w:t>створення комісії з вирішення спірних питань.</w:t>
      </w:r>
      <w:r w:rsidR="00F00E7E" w:rsidRPr="00F00E7E">
        <w:rPr>
          <w:rFonts w:ascii="Times New Roman" w:hAnsi="Times New Roman" w:cs="Times New Roman"/>
          <w:sz w:val="28"/>
          <w:szCs w:val="28"/>
          <w:lang w:val="uk-UA" w:eastAsia="zh-CN"/>
        </w:rPr>
        <w:t xml:space="preserve"> </w:t>
      </w:r>
      <w:r w:rsidR="00D14EF7" w:rsidRPr="00F00E7E">
        <w:rPr>
          <w:rFonts w:ascii="Times New Roman" w:hAnsi="Times New Roman" w:cs="Times New Roman"/>
          <w:sz w:val="28"/>
          <w:szCs w:val="28"/>
          <w:lang w:val="uk-UA" w:eastAsia="zh-CN"/>
        </w:rPr>
        <w:t>Про стан викладання окремих предметів у ІІ семестрі 2024/2025 навчального року</w:t>
      </w:r>
      <w:r w:rsidR="00F00E7E" w:rsidRPr="00F00E7E">
        <w:rPr>
          <w:rFonts w:ascii="Times New Roman" w:hAnsi="Times New Roman" w:cs="Times New Roman"/>
          <w:sz w:val="28"/>
          <w:szCs w:val="28"/>
          <w:lang w:val="uk-UA" w:eastAsia="zh-CN"/>
        </w:rPr>
        <w:t>»</w:t>
      </w:r>
      <w:r w:rsidRPr="00F00E7E">
        <w:rPr>
          <w:rFonts w:ascii="Times New Roman" w:hAnsi="Times New Roman" w:cs="Times New Roman"/>
          <w:sz w:val="28"/>
          <w:szCs w:val="28"/>
          <w:lang w:val="uk-UA" w:eastAsia="zh-CN"/>
        </w:rPr>
        <w:t>),</w:t>
      </w:r>
      <w:r w:rsidRPr="00315037">
        <w:rPr>
          <w:rFonts w:ascii="Times New Roman" w:hAnsi="Times New Roman" w:cs="Times New Roman"/>
          <w:color w:val="FF0000"/>
          <w:sz w:val="28"/>
          <w:szCs w:val="28"/>
          <w:lang w:val="uk-UA" w:eastAsia="zh-CN"/>
        </w:rPr>
        <w:t xml:space="preserve"> </w:t>
      </w:r>
      <w:r w:rsidRPr="00F552C4">
        <w:rPr>
          <w:rFonts w:ascii="Times New Roman" w:hAnsi="Times New Roman" w:cs="Times New Roman"/>
          <w:sz w:val="28"/>
          <w:szCs w:val="28"/>
          <w:lang w:val="uk-UA" w:eastAsia="zh-CN"/>
        </w:rPr>
        <w:t>на нарадах при директорові (</w:t>
      </w:r>
      <w:r w:rsidR="00B37432" w:rsidRPr="00F552C4">
        <w:rPr>
          <w:rFonts w:ascii="Times New Roman" w:hAnsi="Times New Roman" w:cs="Times New Roman"/>
          <w:sz w:val="28"/>
          <w:szCs w:val="28"/>
          <w:lang w:val="uk-UA" w:eastAsia="zh-CN"/>
        </w:rPr>
        <w:t xml:space="preserve">протокол № 19 від 09.09.2024 «Про дотримання академічної доброчесності педагогами ліцею»; </w:t>
      </w:r>
      <w:r w:rsidRPr="00F552C4">
        <w:rPr>
          <w:rFonts w:ascii="Times New Roman" w:hAnsi="Times New Roman" w:cs="Times New Roman"/>
          <w:sz w:val="28"/>
          <w:szCs w:val="28"/>
          <w:lang w:val="uk-UA" w:eastAsia="zh-CN"/>
        </w:rPr>
        <w:t xml:space="preserve"> </w:t>
      </w:r>
      <w:r w:rsidR="00B37432" w:rsidRPr="00F552C4">
        <w:rPr>
          <w:rFonts w:ascii="Times New Roman" w:hAnsi="Times New Roman" w:cs="Times New Roman"/>
          <w:sz w:val="28"/>
          <w:szCs w:val="28"/>
          <w:lang w:val="uk-UA" w:eastAsia="zh-CN"/>
        </w:rPr>
        <w:t>№ 20 від 16.09.2024 «Про анкетування в межах ВСЗЯО»; № 23 від 14.10.2024  «Про роботу методичної ради ліцею», «Про роботу університетських кафедр у ліцеї»; № 25 від 04.11.2024 «Про організацію та контроль за роботою інклюзивного класу»;</w:t>
      </w:r>
      <w:r w:rsidR="00B37432" w:rsidRPr="00F552C4">
        <w:rPr>
          <w:lang w:val="uk-UA"/>
        </w:rPr>
        <w:t xml:space="preserve"> </w:t>
      </w:r>
      <w:r w:rsidR="00B37432" w:rsidRPr="00F552C4">
        <w:rPr>
          <w:rFonts w:ascii="Times New Roman" w:hAnsi="Times New Roman" w:cs="Times New Roman"/>
          <w:sz w:val="28"/>
          <w:szCs w:val="28"/>
          <w:lang w:val="uk-UA" w:eastAsia="zh-CN"/>
        </w:rPr>
        <w:t xml:space="preserve">№ 27 від 18.11.2024 «Про наступність школи І-ІІІ ступенів»; № 28 від 25.11.2024 «Про підсумки роботи наукової конференції»;  № 29 від 29.11.2024 «Про навчання учнів в інклюзивному класі»; № 31 від 09.12.2024 «Про  проходження курсової перепідготовки»; </w:t>
      </w:r>
      <w:r w:rsidRPr="00F552C4">
        <w:rPr>
          <w:rFonts w:ascii="Times New Roman" w:hAnsi="Times New Roman" w:cs="Times New Roman"/>
          <w:sz w:val="28"/>
          <w:szCs w:val="28"/>
          <w:lang w:val="uk-UA" w:eastAsia="zh-CN"/>
        </w:rPr>
        <w:t xml:space="preserve"> </w:t>
      </w:r>
      <w:r w:rsidR="00B37432" w:rsidRPr="00F552C4">
        <w:rPr>
          <w:rFonts w:ascii="Times New Roman" w:hAnsi="Times New Roman" w:cs="Times New Roman"/>
          <w:sz w:val="28"/>
          <w:szCs w:val="28"/>
          <w:lang w:val="uk-UA" w:eastAsia="zh-CN"/>
        </w:rPr>
        <w:t xml:space="preserve">№ 32 від 16.12.2024 «Про  підсумки роботи за І семестр», «Про реалізацію засад НУШ», «Про плани самоосвіти вчителів», «Про сертифікацію вчителів», «Про діагностику якості знань учнів на рівні державних програм»; </w:t>
      </w:r>
      <w:r w:rsidRPr="00F552C4">
        <w:rPr>
          <w:rFonts w:ascii="Times New Roman" w:hAnsi="Times New Roman" w:cs="Times New Roman"/>
          <w:sz w:val="28"/>
          <w:szCs w:val="28"/>
          <w:lang w:val="uk-UA" w:eastAsia="zh-CN"/>
        </w:rPr>
        <w:t xml:space="preserve"> </w:t>
      </w:r>
      <w:r w:rsidR="00B37432" w:rsidRPr="00F552C4">
        <w:rPr>
          <w:rFonts w:ascii="Times New Roman" w:hAnsi="Times New Roman" w:cs="Times New Roman"/>
          <w:sz w:val="28"/>
          <w:szCs w:val="28"/>
          <w:lang w:val="uk-UA" w:eastAsia="zh-CN"/>
        </w:rPr>
        <w:t>№ 33 від 30.12.2024 «Про підсумки виконання навчального плану за І семестр», «Про сертифікацію вчителів», «Про діагностику якості знань учнів на рівні державних програм»</w:t>
      </w:r>
      <w:r w:rsidR="00EF42A1" w:rsidRPr="00F552C4">
        <w:rPr>
          <w:rFonts w:ascii="Times New Roman" w:hAnsi="Times New Roman" w:cs="Times New Roman"/>
          <w:sz w:val="28"/>
          <w:szCs w:val="28"/>
          <w:lang w:val="uk-UA" w:eastAsia="zh-CN"/>
        </w:rPr>
        <w:t>;</w:t>
      </w:r>
      <w:r w:rsidR="00EF42A1" w:rsidRPr="00F552C4">
        <w:rPr>
          <w:lang w:val="uk-UA"/>
        </w:rPr>
        <w:t xml:space="preserve"> </w:t>
      </w:r>
      <w:r w:rsidR="00EF42A1" w:rsidRPr="00F552C4">
        <w:rPr>
          <w:rFonts w:ascii="Times New Roman" w:hAnsi="Times New Roman" w:cs="Times New Roman"/>
          <w:sz w:val="28"/>
          <w:szCs w:val="28"/>
          <w:lang w:val="uk-UA" w:eastAsia="zh-CN"/>
        </w:rPr>
        <w:t>№ 1 від 06.01.2025 «Про ефективність роботи методичних об’єднань», № 3 від 27.01.2025 «Про підсумки вивчення стану викладання  інтегрованого курсу «Досліджую історію і суспільство», історії України, всесвітньої історії», «Про навчання дітей з особливими освітніми потребами», «Про вивчення стану викладання індивідуальних та групових занять та консультацій»; № 6 від 03.03.2025 «Про вивчення стану викладання української мови, інтегрованого курсу «Здоров’я, безпека та добробут», основ здоров’я»; № 8 від 24.03.2025 «Про вивчення стану викладання захисту України»; № 9 від 31.03.2025 «Про охоплення учнів 10 – 11-х класів профільним навчанням»; № 10 від 14.04.2025 «Про вивчення стану викладання  музичного мистецтва»; № 11 від 18.04.2025 «Про роботу університетських кафедр»; № 14 від 19.04.2025 «Про підсумки методичної роботи», «Про результативність науково-методичної роботи з педкадрами», «Про якість виконання навчальних програм»</w:t>
      </w:r>
      <w:r w:rsidRPr="00F552C4">
        <w:rPr>
          <w:rFonts w:ascii="Times New Roman" w:hAnsi="Times New Roman" w:cs="Times New Roman"/>
          <w:sz w:val="28"/>
          <w:szCs w:val="28"/>
          <w:lang w:val="uk-UA" w:eastAsia="zh-CN"/>
        </w:rPr>
        <w:t>).</w:t>
      </w:r>
    </w:p>
    <w:p w:rsidR="00AE464A" w:rsidRPr="002C5EA1" w:rsidRDefault="00043276" w:rsidP="00A9282A">
      <w:pPr>
        <w:suppressAutoHyphens/>
        <w:spacing w:after="0" w:line="276" w:lineRule="auto"/>
        <w:jc w:val="both"/>
        <w:rPr>
          <w:rFonts w:ascii="Times New Roman" w:eastAsia="Times New Roman" w:hAnsi="Times New Roman" w:cs="Times New Roman"/>
          <w:sz w:val="28"/>
          <w:szCs w:val="28"/>
          <w:lang w:val="uk-UA" w:eastAsia="zh-CN"/>
        </w:rPr>
      </w:pPr>
      <w:r>
        <w:rPr>
          <w:rFonts w:ascii="Times New Roman" w:hAnsi="Times New Roman" w:cs="Times New Roman"/>
          <w:sz w:val="28"/>
          <w:szCs w:val="28"/>
          <w:lang w:val="uk-UA" w:eastAsia="zh-CN"/>
        </w:rPr>
        <w:t xml:space="preserve">         </w:t>
      </w:r>
      <w:proofErr w:type="spellStart"/>
      <w:r w:rsidR="002C5EA1">
        <w:rPr>
          <w:rFonts w:ascii="Times New Roman" w:eastAsia="Times New Roman" w:hAnsi="Times New Roman" w:cs="Times New Roman"/>
          <w:sz w:val="28"/>
          <w:szCs w:val="28"/>
          <w:lang w:val="uk-UA" w:eastAsia="zh-CN"/>
        </w:rPr>
        <w:t>В</w:t>
      </w:r>
      <w:r w:rsidR="002C5EA1" w:rsidRPr="00BF56C2">
        <w:rPr>
          <w:rFonts w:ascii="Times New Roman" w:eastAsia="Times New Roman" w:hAnsi="Times New Roman" w:cs="Times New Roman"/>
          <w:sz w:val="28"/>
          <w:szCs w:val="28"/>
          <w:lang w:val="uk-UA" w:eastAsia="zh-CN"/>
        </w:rPr>
        <w:t>нутрішньошкільн</w:t>
      </w:r>
      <w:r w:rsidR="002C5EA1">
        <w:rPr>
          <w:rFonts w:ascii="Times New Roman" w:eastAsia="Times New Roman" w:hAnsi="Times New Roman" w:cs="Times New Roman"/>
          <w:sz w:val="28"/>
          <w:szCs w:val="28"/>
          <w:lang w:val="uk-UA" w:eastAsia="zh-CN"/>
        </w:rPr>
        <w:t>і</w:t>
      </w:r>
      <w:proofErr w:type="spellEnd"/>
      <w:r w:rsidR="002C5EA1" w:rsidRPr="00BF56C2">
        <w:rPr>
          <w:rFonts w:ascii="Times New Roman" w:eastAsia="Times New Roman" w:hAnsi="Times New Roman" w:cs="Times New Roman"/>
          <w:sz w:val="28"/>
          <w:szCs w:val="28"/>
          <w:lang w:val="uk-UA" w:eastAsia="zh-CN"/>
        </w:rPr>
        <w:t xml:space="preserve"> програм</w:t>
      </w:r>
      <w:r w:rsidR="002C5EA1">
        <w:rPr>
          <w:rFonts w:ascii="Times New Roman" w:eastAsia="Times New Roman" w:hAnsi="Times New Roman" w:cs="Times New Roman"/>
          <w:sz w:val="28"/>
          <w:szCs w:val="28"/>
          <w:lang w:val="uk-UA" w:eastAsia="zh-CN"/>
        </w:rPr>
        <w:t xml:space="preserve">и реалізувалися відповідно до заходів                      на 2024-2025 </w:t>
      </w:r>
      <w:proofErr w:type="spellStart"/>
      <w:r w:rsidR="002C5EA1">
        <w:rPr>
          <w:rFonts w:ascii="Times New Roman" w:eastAsia="Times New Roman" w:hAnsi="Times New Roman" w:cs="Times New Roman"/>
          <w:sz w:val="28"/>
          <w:szCs w:val="28"/>
          <w:lang w:val="uk-UA" w:eastAsia="zh-CN"/>
        </w:rPr>
        <w:t>н.р</w:t>
      </w:r>
      <w:proofErr w:type="spellEnd"/>
      <w:r w:rsidR="002C5EA1">
        <w:rPr>
          <w:rFonts w:ascii="Times New Roman" w:eastAsia="Times New Roman" w:hAnsi="Times New Roman" w:cs="Times New Roman"/>
          <w:sz w:val="28"/>
          <w:szCs w:val="28"/>
          <w:lang w:val="uk-UA" w:eastAsia="zh-CN"/>
        </w:rPr>
        <w:t xml:space="preserve">. </w:t>
      </w:r>
      <w:r w:rsidR="00782CAA" w:rsidRPr="00782CAA">
        <w:rPr>
          <w:rFonts w:ascii="Times New Roman" w:hAnsi="Times New Roman" w:cs="Times New Roman"/>
          <w:sz w:val="28"/>
          <w:szCs w:val="28"/>
          <w:lang w:val="uk-UA" w:eastAsia="zh-CN"/>
        </w:rPr>
        <w:t xml:space="preserve">Системно впроваджувалися заходи по реалізації </w:t>
      </w:r>
      <w:proofErr w:type="spellStart"/>
      <w:r w:rsidR="00782CAA" w:rsidRPr="00782CAA">
        <w:rPr>
          <w:rFonts w:ascii="Times New Roman" w:hAnsi="Times New Roman" w:cs="Times New Roman"/>
          <w:sz w:val="28"/>
          <w:szCs w:val="28"/>
          <w:lang w:val="uk-UA" w:eastAsia="zh-CN"/>
        </w:rPr>
        <w:t>внутрішньошкільн</w:t>
      </w:r>
      <w:r w:rsidR="00AE464A">
        <w:rPr>
          <w:rFonts w:ascii="Times New Roman" w:hAnsi="Times New Roman" w:cs="Times New Roman"/>
          <w:sz w:val="28"/>
          <w:szCs w:val="28"/>
          <w:lang w:val="uk-UA" w:eastAsia="zh-CN"/>
        </w:rPr>
        <w:t>их</w:t>
      </w:r>
      <w:proofErr w:type="spellEnd"/>
      <w:r w:rsidR="00782CAA" w:rsidRPr="00782CAA">
        <w:rPr>
          <w:rFonts w:ascii="Times New Roman" w:hAnsi="Times New Roman" w:cs="Times New Roman"/>
          <w:sz w:val="28"/>
          <w:szCs w:val="28"/>
          <w:lang w:val="uk-UA" w:eastAsia="zh-CN"/>
        </w:rPr>
        <w:t xml:space="preserve"> програм</w:t>
      </w:r>
      <w:r w:rsidR="00AE464A">
        <w:rPr>
          <w:rFonts w:ascii="Times New Roman" w:hAnsi="Times New Roman" w:cs="Times New Roman"/>
          <w:sz w:val="28"/>
          <w:szCs w:val="28"/>
          <w:lang w:val="uk-UA" w:eastAsia="zh-CN"/>
        </w:rPr>
        <w:t>:</w:t>
      </w:r>
    </w:p>
    <w:p w:rsidR="00782CAA" w:rsidRPr="00782CAA" w:rsidRDefault="00782CAA" w:rsidP="00A9282A">
      <w:pPr>
        <w:pStyle w:val="afd"/>
        <w:numPr>
          <w:ilvl w:val="0"/>
          <w:numId w:val="13"/>
        </w:numPr>
        <w:spacing w:line="276" w:lineRule="auto"/>
        <w:jc w:val="both"/>
        <w:rPr>
          <w:rFonts w:ascii="Times New Roman" w:hAnsi="Times New Roman" w:cs="Times New Roman"/>
          <w:sz w:val="28"/>
          <w:szCs w:val="28"/>
          <w:lang w:val="uk-UA" w:eastAsia="zh-CN"/>
        </w:rPr>
      </w:pPr>
      <w:r w:rsidRPr="00782CAA">
        <w:rPr>
          <w:rFonts w:ascii="Times New Roman" w:hAnsi="Times New Roman" w:cs="Times New Roman"/>
          <w:sz w:val="28"/>
          <w:szCs w:val="28"/>
          <w:lang w:val="uk-UA" w:eastAsia="zh-CN"/>
        </w:rPr>
        <w:t>«Надолуження освітніх втрат»</w:t>
      </w:r>
    </w:p>
    <w:p w:rsidR="00BB1492" w:rsidRPr="009807AA" w:rsidRDefault="009043A8" w:rsidP="00A9282A">
      <w:pPr>
        <w:pStyle w:val="afd"/>
        <w:spacing w:line="276" w:lineRule="auto"/>
        <w:jc w:val="both"/>
        <w:rPr>
          <w:rFonts w:ascii="Times New Roman" w:eastAsia="Calibri" w:hAnsi="Times New Roman" w:cs="Times New Roman"/>
          <w:sz w:val="28"/>
          <w:szCs w:val="28"/>
          <w:lang w:val="uk-UA" w:eastAsia="en-US"/>
        </w:rPr>
      </w:pPr>
      <w:r w:rsidRPr="009807AA">
        <w:rPr>
          <w:rFonts w:ascii="Times New Roman" w:hAnsi="Times New Roman" w:cs="Times New Roman"/>
          <w:sz w:val="28"/>
          <w:szCs w:val="28"/>
          <w:lang w:val="uk-UA" w:eastAsia="zh-CN"/>
        </w:rPr>
        <w:t xml:space="preserve">         З метою визначення прогалин у навчанні учнів було проведено діагностичні тести, розроблені фахівцями </w:t>
      </w:r>
      <w:proofErr w:type="spellStart"/>
      <w:r w:rsidRPr="009807AA">
        <w:rPr>
          <w:rFonts w:ascii="Times New Roman" w:hAnsi="Times New Roman" w:cs="Times New Roman"/>
          <w:sz w:val="28"/>
          <w:szCs w:val="28"/>
          <w:lang w:val="uk-UA" w:eastAsia="zh-CN"/>
        </w:rPr>
        <w:t>проєкту</w:t>
      </w:r>
      <w:proofErr w:type="spellEnd"/>
      <w:r w:rsidRPr="009807AA">
        <w:rPr>
          <w:rFonts w:ascii="Times New Roman" w:hAnsi="Times New Roman" w:cs="Times New Roman"/>
          <w:sz w:val="28"/>
          <w:szCs w:val="28"/>
          <w:lang w:val="uk-UA" w:eastAsia="zh-CN"/>
        </w:rPr>
        <w:t xml:space="preserve"> «Супровід урядових реформ в Україні» (</w:t>
      </w:r>
      <w:proofErr w:type="spellStart"/>
      <w:r w:rsidRPr="009807AA">
        <w:rPr>
          <w:rFonts w:ascii="Times New Roman" w:hAnsi="Times New Roman" w:cs="Times New Roman"/>
          <w:sz w:val="28"/>
          <w:szCs w:val="28"/>
          <w:lang w:val="uk-UA" w:eastAsia="zh-CN"/>
        </w:rPr>
        <w:t>SURGe</w:t>
      </w:r>
      <w:proofErr w:type="spellEnd"/>
      <w:r w:rsidRPr="009807AA">
        <w:rPr>
          <w:rFonts w:ascii="Times New Roman" w:hAnsi="Times New Roman" w:cs="Times New Roman"/>
          <w:sz w:val="28"/>
          <w:szCs w:val="28"/>
          <w:lang w:val="uk-UA" w:eastAsia="zh-CN"/>
        </w:rPr>
        <w:t>) спільно з Державною службою якості освіти України. Цей інструмент містить тести для первинної і вторинної діагностики з української мови, математики</w:t>
      </w:r>
      <w:r w:rsidR="008D3224" w:rsidRPr="009807AA">
        <w:rPr>
          <w:rFonts w:ascii="Times New Roman" w:hAnsi="Times New Roman" w:cs="Times New Roman"/>
          <w:sz w:val="28"/>
          <w:szCs w:val="28"/>
          <w:lang w:val="uk-UA" w:eastAsia="zh-CN"/>
        </w:rPr>
        <w:t>, предметів природничої галузі для 5-</w:t>
      </w:r>
      <w:r w:rsidR="00B17DA9" w:rsidRPr="009807AA">
        <w:rPr>
          <w:rFonts w:ascii="Times New Roman" w:hAnsi="Times New Roman" w:cs="Times New Roman"/>
          <w:sz w:val="28"/>
          <w:szCs w:val="28"/>
          <w:lang w:val="uk-UA" w:eastAsia="zh-CN"/>
        </w:rPr>
        <w:t xml:space="preserve">х та 9-х класів. </w:t>
      </w:r>
      <w:r w:rsidR="00B17DA9" w:rsidRPr="009807AA">
        <w:rPr>
          <w:rFonts w:ascii="Times New Roman" w:eastAsia="Calibri" w:hAnsi="Times New Roman" w:cs="Times New Roman"/>
          <w:sz w:val="28"/>
          <w:szCs w:val="28"/>
          <w:lang w:val="uk-UA" w:eastAsia="en-US"/>
        </w:rPr>
        <w:t xml:space="preserve">Тестування проводилось </w:t>
      </w:r>
      <w:r w:rsidR="00BB1492" w:rsidRPr="009807AA">
        <w:rPr>
          <w:rFonts w:ascii="Times New Roman" w:eastAsia="Calibri" w:hAnsi="Times New Roman" w:cs="Times New Roman"/>
          <w:sz w:val="28"/>
          <w:szCs w:val="28"/>
          <w:lang w:val="uk-UA" w:eastAsia="en-US"/>
        </w:rPr>
        <w:t xml:space="preserve">за завданнями PISA в межах регіонального </w:t>
      </w:r>
      <w:r w:rsidR="00BB1492" w:rsidRPr="009807AA">
        <w:rPr>
          <w:rFonts w:ascii="Times New Roman" w:eastAsia="Calibri" w:hAnsi="Times New Roman" w:cs="Times New Roman"/>
          <w:sz w:val="28"/>
          <w:szCs w:val="28"/>
          <w:lang w:val="uk-UA" w:eastAsia="en-US"/>
        </w:rPr>
        <w:lastRenderedPageBreak/>
        <w:t xml:space="preserve">моніторингового дослідження розвитку ключових </w:t>
      </w:r>
      <w:proofErr w:type="spellStart"/>
      <w:r w:rsidR="00BB1492" w:rsidRPr="009807AA">
        <w:rPr>
          <w:rFonts w:ascii="Times New Roman" w:eastAsia="Calibri" w:hAnsi="Times New Roman" w:cs="Times New Roman"/>
          <w:sz w:val="28"/>
          <w:szCs w:val="28"/>
          <w:lang w:val="uk-UA" w:eastAsia="en-US"/>
        </w:rPr>
        <w:t>компетентностей</w:t>
      </w:r>
      <w:proofErr w:type="spellEnd"/>
      <w:r w:rsidR="00BB1492" w:rsidRPr="009807AA">
        <w:rPr>
          <w:rFonts w:ascii="Times New Roman" w:eastAsia="Calibri" w:hAnsi="Times New Roman" w:cs="Times New Roman"/>
          <w:sz w:val="28"/>
          <w:szCs w:val="28"/>
          <w:lang w:val="uk-UA" w:eastAsia="en-US"/>
        </w:rPr>
        <w:t xml:space="preserve"> учнів у базовій школі.</w:t>
      </w:r>
    </w:p>
    <w:p w:rsidR="00B17DA9" w:rsidRPr="009807AA" w:rsidRDefault="00B17DA9" w:rsidP="00A9282A">
      <w:pPr>
        <w:pStyle w:val="afd"/>
        <w:spacing w:line="276" w:lineRule="auto"/>
        <w:jc w:val="both"/>
        <w:rPr>
          <w:rFonts w:ascii="Times New Roman" w:hAnsi="Times New Roman" w:cs="Times New Roman"/>
          <w:sz w:val="28"/>
          <w:szCs w:val="28"/>
          <w:lang w:val="uk-UA" w:eastAsia="zh-CN"/>
        </w:rPr>
      </w:pPr>
      <w:r w:rsidRPr="009807AA">
        <w:rPr>
          <w:rFonts w:ascii="Times New Roman" w:hAnsi="Times New Roman" w:cs="Times New Roman"/>
          <w:sz w:val="28"/>
          <w:szCs w:val="28"/>
          <w:lang w:val="uk-UA" w:eastAsia="zh-CN"/>
        </w:rPr>
        <w:t xml:space="preserve">         Результати тестування дали можливість побачити освітні втрати і прогалини у навчанні здобувачів освіти. Вчителі спланували формати співпраці з батьками щодо компенсації втрат,  орієнтовну кількість годин із кожного предмета, необхідну для компенсації знань; формати навчання:  факультативи, додаткові заняття, роботу на канікулах в </w:t>
      </w:r>
      <w:proofErr w:type="spellStart"/>
      <w:r w:rsidRPr="009807AA">
        <w:rPr>
          <w:rFonts w:ascii="Times New Roman" w:hAnsi="Times New Roman" w:cs="Times New Roman"/>
          <w:sz w:val="28"/>
          <w:szCs w:val="28"/>
          <w:lang w:val="uk-UA" w:eastAsia="zh-CN"/>
        </w:rPr>
        <w:t>метрошколі</w:t>
      </w:r>
      <w:proofErr w:type="spellEnd"/>
      <w:r w:rsidRPr="009807AA">
        <w:rPr>
          <w:rFonts w:ascii="Times New Roman" w:hAnsi="Times New Roman" w:cs="Times New Roman"/>
          <w:sz w:val="28"/>
          <w:szCs w:val="28"/>
          <w:lang w:val="uk-UA" w:eastAsia="zh-CN"/>
        </w:rPr>
        <w:t>, тощо; коли планується компенсувати втрати: протягом навчального року, в червні тощо; форми залучення учнів: навчання у класах, групах тощо; моніторинг результативності та коригування програми.</w:t>
      </w:r>
    </w:p>
    <w:p w:rsidR="00AE464A" w:rsidRPr="009807AA" w:rsidRDefault="00AE464A" w:rsidP="00A9282A">
      <w:pPr>
        <w:pStyle w:val="afd"/>
        <w:numPr>
          <w:ilvl w:val="0"/>
          <w:numId w:val="13"/>
        </w:numPr>
        <w:spacing w:line="276" w:lineRule="auto"/>
        <w:jc w:val="both"/>
        <w:rPr>
          <w:rFonts w:ascii="Times New Roman" w:hAnsi="Times New Roman" w:cs="Times New Roman"/>
          <w:sz w:val="28"/>
          <w:szCs w:val="28"/>
          <w:lang w:val="uk-UA" w:eastAsia="zh-CN"/>
        </w:rPr>
      </w:pPr>
      <w:r w:rsidRPr="009807AA">
        <w:rPr>
          <w:rFonts w:ascii="Times New Roman" w:hAnsi="Times New Roman" w:cs="Times New Roman"/>
          <w:sz w:val="28"/>
          <w:szCs w:val="28"/>
          <w:lang w:val="uk-UA"/>
        </w:rPr>
        <w:t>«Впровадження інформаційно-комп’ютерних технологій в освітній процес»</w:t>
      </w:r>
    </w:p>
    <w:p w:rsidR="00512C5D" w:rsidRDefault="00B625DE" w:rsidP="00A9282A">
      <w:pPr>
        <w:suppressAutoHyphens/>
        <w:spacing w:after="0" w:line="276" w:lineRule="auto"/>
        <w:ind w:right="126"/>
        <w:jc w:val="both"/>
        <w:rPr>
          <w:rFonts w:ascii="Times New Roman" w:eastAsia="Times New Roman" w:hAnsi="Times New Roman" w:cs="Times New Roman"/>
          <w:sz w:val="28"/>
          <w:szCs w:val="28"/>
          <w:lang w:val="uk-UA" w:eastAsia="zh-CN"/>
        </w:rPr>
      </w:pPr>
      <w:r w:rsidRPr="009807AA">
        <w:rPr>
          <w:rFonts w:ascii="Times New Roman" w:eastAsia="Times New Roman" w:hAnsi="Times New Roman" w:cs="Times New Roman"/>
          <w:sz w:val="28"/>
          <w:szCs w:val="28"/>
          <w:lang w:val="uk-UA" w:eastAsia="zh-CN"/>
        </w:rPr>
        <w:t xml:space="preserve">         </w:t>
      </w:r>
      <w:r w:rsidRPr="009807AA">
        <w:rPr>
          <w:rFonts w:ascii="Times New Roman" w:eastAsia="SimSun" w:hAnsi="Times New Roman" w:cs="Times New Roman"/>
          <w:kern w:val="1"/>
          <w:sz w:val="28"/>
          <w:szCs w:val="28"/>
          <w:lang w:val="uk-UA" w:eastAsia="ar-SA"/>
        </w:rPr>
        <w:t>З метою інтеграції цифрових технологій в освітній процес в закладі реалізується програма «Впровадження інформаційно-комунікаційних технологій в освітній процес</w:t>
      </w:r>
      <w:r w:rsidRPr="00B625DE">
        <w:rPr>
          <w:rFonts w:ascii="Times New Roman" w:eastAsia="SimSun" w:hAnsi="Times New Roman" w:cs="Times New Roman"/>
          <w:kern w:val="1"/>
          <w:sz w:val="28"/>
          <w:szCs w:val="28"/>
          <w:lang w:val="uk-UA" w:eastAsia="ar-SA"/>
        </w:rPr>
        <w:t xml:space="preserve">», яка визначає цифрову стратегію, умови ефективного використання цифрових технологій. У наступному </w:t>
      </w:r>
      <w:r w:rsidR="00315037">
        <w:rPr>
          <w:rFonts w:ascii="Times New Roman" w:eastAsia="SimSun" w:hAnsi="Times New Roman" w:cs="Times New Roman"/>
          <w:kern w:val="1"/>
          <w:sz w:val="28"/>
          <w:szCs w:val="28"/>
          <w:lang w:val="uk-UA" w:eastAsia="ar-SA"/>
        </w:rPr>
        <w:t>навчальному році</w:t>
      </w:r>
      <w:r w:rsidRPr="00B625DE">
        <w:rPr>
          <w:rFonts w:ascii="Times New Roman" w:eastAsia="SimSun" w:hAnsi="Times New Roman" w:cs="Times New Roman"/>
          <w:kern w:val="1"/>
          <w:sz w:val="28"/>
          <w:szCs w:val="28"/>
          <w:lang w:val="uk-UA" w:eastAsia="ar-SA"/>
        </w:rPr>
        <w:t xml:space="preserve"> зусилля педагогічного колективу слід зосередити на впровадженні цифрових технологій для навчання шляхом інновацій у методиці викладання та застосуванні кращих педагогічних практик. </w:t>
      </w:r>
      <w:r w:rsidR="00512C5D" w:rsidRPr="00512C5D">
        <w:rPr>
          <w:rFonts w:ascii="Times New Roman" w:eastAsia="Times New Roman" w:hAnsi="Times New Roman" w:cs="Times New Roman"/>
          <w:sz w:val="28"/>
          <w:szCs w:val="28"/>
          <w:lang w:val="uk-UA" w:eastAsia="zh-CN"/>
        </w:rPr>
        <w:t xml:space="preserve">Упродовж </w:t>
      </w:r>
      <w:r w:rsidR="00315037">
        <w:rPr>
          <w:rFonts w:ascii="Times New Roman" w:eastAsia="Times New Roman" w:hAnsi="Times New Roman" w:cs="Times New Roman"/>
          <w:sz w:val="28"/>
          <w:szCs w:val="28"/>
          <w:lang w:val="uk-UA" w:eastAsia="zh-CN"/>
        </w:rPr>
        <w:t>року</w:t>
      </w:r>
      <w:r w:rsidR="00512C5D" w:rsidRPr="00512C5D">
        <w:rPr>
          <w:rFonts w:ascii="Times New Roman" w:eastAsia="Times New Roman" w:hAnsi="Times New Roman" w:cs="Times New Roman"/>
          <w:sz w:val="28"/>
          <w:szCs w:val="28"/>
          <w:lang w:val="uk-UA" w:eastAsia="zh-CN"/>
        </w:rPr>
        <w:t xml:space="preserve"> продовжено роботу з  підвищення  цифрової компетентності  педагогів. На сьогоднішній день більше 90 % педагогічних працівників закладу мають сертифікати щодо підвищення рівня ІКТ (Microsoft, </w:t>
      </w:r>
      <w:proofErr w:type="spellStart"/>
      <w:r w:rsidR="00512C5D" w:rsidRPr="00512C5D">
        <w:rPr>
          <w:rFonts w:ascii="Times New Roman" w:eastAsia="Times New Roman" w:hAnsi="Times New Roman" w:cs="Times New Roman"/>
          <w:sz w:val="28"/>
          <w:szCs w:val="28"/>
          <w:lang w:val="uk-UA" w:eastAsia="zh-CN"/>
        </w:rPr>
        <w:t>Intel</w:t>
      </w:r>
      <w:proofErr w:type="spellEnd"/>
      <w:r w:rsidR="00512C5D" w:rsidRPr="00512C5D">
        <w:rPr>
          <w:rFonts w:ascii="Times New Roman" w:eastAsia="Times New Roman" w:hAnsi="Times New Roman" w:cs="Times New Roman"/>
          <w:sz w:val="28"/>
          <w:szCs w:val="28"/>
          <w:lang w:val="uk-UA" w:eastAsia="zh-CN"/>
        </w:rPr>
        <w:t xml:space="preserve">, </w:t>
      </w:r>
      <w:proofErr w:type="spellStart"/>
      <w:r w:rsidR="00512C5D" w:rsidRPr="00512C5D">
        <w:rPr>
          <w:rFonts w:ascii="Times New Roman" w:eastAsia="Times New Roman" w:hAnsi="Times New Roman" w:cs="Times New Roman"/>
          <w:sz w:val="28"/>
          <w:szCs w:val="28"/>
          <w:lang w:val="uk-UA" w:eastAsia="zh-CN"/>
        </w:rPr>
        <w:t>Moodle</w:t>
      </w:r>
      <w:proofErr w:type="spellEnd"/>
      <w:r w:rsidR="00512C5D" w:rsidRPr="00512C5D">
        <w:rPr>
          <w:rFonts w:ascii="Times New Roman" w:eastAsia="Times New Roman" w:hAnsi="Times New Roman" w:cs="Times New Roman"/>
          <w:sz w:val="28"/>
          <w:szCs w:val="28"/>
          <w:lang w:val="uk-UA" w:eastAsia="zh-CN"/>
        </w:rPr>
        <w:t xml:space="preserve">, </w:t>
      </w:r>
      <w:proofErr w:type="spellStart"/>
      <w:r w:rsidR="00512C5D" w:rsidRPr="00512C5D">
        <w:rPr>
          <w:rFonts w:ascii="Times New Roman" w:eastAsia="Times New Roman" w:hAnsi="Times New Roman" w:cs="Times New Roman"/>
          <w:sz w:val="28"/>
          <w:szCs w:val="28"/>
          <w:lang w:val="uk-UA" w:eastAsia="zh-CN"/>
        </w:rPr>
        <w:t>EdEra</w:t>
      </w:r>
      <w:proofErr w:type="spellEnd"/>
      <w:r w:rsidR="00512C5D" w:rsidRPr="00512C5D">
        <w:rPr>
          <w:rFonts w:ascii="Times New Roman" w:eastAsia="Times New Roman" w:hAnsi="Times New Roman" w:cs="Times New Roman"/>
          <w:sz w:val="28"/>
          <w:szCs w:val="28"/>
          <w:lang w:val="uk-UA" w:eastAsia="zh-CN"/>
        </w:rPr>
        <w:t>, Міністерства цифрової трансформації освіти, освітнього проекту «На урок», ТОВ «</w:t>
      </w:r>
      <w:proofErr w:type="spellStart"/>
      <w:r w:rsidR="00512C5D" w:rsidRPr="00512C5D">
        <w:rPr>
          <w:rFonts w:ascii="Times New Roman" w:eastAsia="Times New Roman" w:hAnsi="Times New Roman" w:cs="Times New Roman"/>
          <w:sz w:val="28"/>
          <w:szCs w:val="28"/>
          <w:lang w:val="uk-UA" w:eastAsia="zh-CN"/>
        </w:rPr>
        <w:t>Всеосвіта</w:t>
      </w:r>
      <w:proofErr w:type="spellEnd"/>
      <w:r w:rsidR="00512C5D" w:rsidRPr="00512C5D">
        <w:rPr>
          <w:rFonts w:ascii="Times New Roman" w:eastAsia="Times New Roman" w:hAnsi="Times New Roman" w:cs="Times New Roman"/>
          <w:sz w:val="28"/>
          <w:szCs w:val="28"/>
          <w:lang w:val="uk-UA" w:eastAsia="zh-CN"/>
        </w:rPr>
        <w:t xml:space="preserve">», </w:t>
      </w:r>
      <w:proofErr w:type="spellStart"/>
      <w:r w:rsidR="00512C5D" w:rsidRPr="00512C5D">
        <w:rPr>
          <w:rFonts w:ascii="Times New Roman" w:eastAsia="Times New Roman" w:hAnsi="Times New Roman" w:cs="Times New Roman"/>
          <w:sz w:val="28"/>
          <w:szCs w:val="28"/>
          <w:lang w:val="uk-UA" w:eastAsia="zh-CN"/>
        </w:rPr>
        <w:t>Prometheus</w:t>
      </w:r>
      <w:proofErr w:type="spellEnd"/>
      <w:r w:rsidR="00512C5D" w:rsidRPr="00512C5D">
        <w:rPr>
          <w:rFonts w:ascii="Times New Roman" w:eastAsia="Times New Roman" w:hAnsi="Times New Roman" w:cs="Times New Roman"/>
          <w:sz w:val="28"/>
          <w:szCs w:val="28"/>
          <w:lang w:val="uk-UA" w:eastAsia="zh-CN"/>
        </w:rPr>
        <w:t>, дистанційної академії «Основа», Академії цифрового розвитку та ін.).</w:t>
      </w:r>
    </w:p>
    <w:p w:rsidR="00AE464A" w:rsidRDefault="00AE464A" w:rsidP="00A9282A">
      <w:pPr>
        <w:pStyle w:val="a3"/>
        <w:numPr>
          <w:ilvl w:val="0"/>
          <w:numId w:val="13"/>
        </w:numPr>
        <w:suppressAutoHyphens/>
        <w:spacing w:after="0" w:line="276" w:lineRule="auto"/>
        <w:ind w:right="126"/>
        <w:jc w:val="both"/>
        <w:rPr>
          <w:rFonts w:ascii="Times New Roman" w:eastAsia="Times New Roman" w:hAnsi="Times New Roman" w:cs="Times New Roman"/>
          <w:sz w:val="28"/>
          <w:szCs w:val="28"/>
          <w:lang w:val="uk-UA" w:eastAsia="zh-CN"/>
        </w:rPr>
      </w:pPr>
      <w:r w:rsidRPr="00735CC2">
        <w:rPr>
          <w:rFonts w:ascii="Times New Roman" w:eastAsia="Times New Roman" w:hAnsi="Times New Roman" w:cs="Times New Roman"/>
          <w:sz w:val="28"/>
          <w:szCs w:val="28"/>
          <w:lang w:val="uk-UA" w:eastAsia="ru-RU"/>
        </w:rPr>
        <w:t xml:space="preserve">«Інклюзивна освіта. </w:t>
      </w:r>
      <w:r>
        <w:rPr>
          <w:rFonts w:ascii="Times New Roman" w:eastAsia="Times New Roman" w:hAnsi="Times New Roman" w:cs="Times New Roman"/>
          <w:sz w:val="28"/>
          <w:szCs w:val="28"/>
          <w:lang w:val="uk-UA" w:eastAsia="ru-RU"/>
        </w:rPr>
        <w:t>О</w:t>
      </w:r>
      <w:r w:rsidRPr="00735CC2">
        <w:rPr>
          <w:rFonts w:ascii="Times New Roman" w:eastAsia="Times New Roman" w:hAnsi="Times New Roman" w:cs="Times New Roman"/>
          <w:sz w:val="28"/>
          <w:szCs w:val="28"/>
          <w:lang w:val="uk-UA" w:eastAsia="ru-RU"/>
        </w:rPr>
        <w:t>світа осіб з особливими освітніми потребами»</w:t>
      </w:r>
    </w:p>
    <w:p w:rsidR="002C5EA1" w:rsidRPr="002C5EA1" w:rsidRDefault="002C5EA1" w:rsidP="00A9282A">
      <w:pPr>
        <w:spacing w:after="0" w:line="276"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zh-CN"/>
        </w:rPr>
        <w:t xml:space="preserve">        </w:t>
      </w:r>
      <w:r w:rsidRPr="002C5EA1">
        <w:rPr>
          <w:rFonts w:ascii="Times New Roman" w:eastAsia="Times New Roman" w:hAnsi="Times New Roman" w:cs="Times New Roman"/>
          <w:sz w:val="28"/>
          <w:szCs w:val="28"/>
          <w:lang w:val="uk-UA" w:eastAsia="ru-RU"/>
        </w:rPr>
        <w:t>У 2024/2025 навчально</w:t>
      </w:r>
      <w:r w:rsidR="00315037">
        <w:rPr>
          <w:rFonts w:ascii="Times New Roman" w:eastAsia="Times New Roman" w:hAnsi="Times New Roman" w:cs="Times New Roman"/>
          <w:sz w:val="28"/>
          <w:szCs w:val="28"/>
          <w:lang w:val="uk-UA" w:eastAsia="ru-RU"/>
        </w:rPr>
        <w:t>му</w:t>
      </w:r>
      <w:r w:rsidRPr="002C5EA1">
        <w:rPr>
          <w:rFonts w:ascii="Times New Roman" w:eastAsia="Times New Roman" w:hAnsi="Times New Roman" w:cs="Times New Roman"/>
          <w:sz w:val="28"/>
          <w:szCs w:val="28"/>
          <w:lang w:val="uk-UA" w:eastAsia="ru-RU"/>
        </w:rPr>
        <w:t xml:space="preserve"> ро</w:t>
      </w:r>
      <w:r w:rsidR="00315037">
        <w:rPr>
          <w:rFonts w:ascii="Times New Roman" w:eastAsia="Times New Roman" w:hAnsi="Times New Roman" w:cs="Times New Roman"/>
          <w:sz w:val="28"/>
          <w:szCs w:val="28"/>
          <w:lang w:val="uk-UA" w:eastAsia="ru-RU"/>
        </w:rPr>
        <w:t>ці</w:t>
      </w:r>
      <w:r w:rsidRPr="002C5EA1">
        <w:rPr>
          <w:rFonts w:ascii="Times New Roman" w:eastAsia="Times New Roman" w:hAnsi="Times New Roman" w:cs="Times New Roman"/>
          <w:sz w:val="28"/>
          <w:szCs w:val="28"/>
          <w:lang w:val="uk-UA" w:eastAsia="ru-RU"/>
        </w:rPr>
        <w:t xml:space="preserve"> заклад освіти онлайн взаємодіє з батьками дітей з особливими освітніми потребами, фахівцями інклюзивно-ресурсного центру, залучає їх до необхідної підтримки дітей під час здобуття освіти.</w:t>
      </w:r>
      <w:r w:rsidRPr="002C5EA1">
        <w:rPr>
          <w:rFonts w:ascii="Calibri" w:eastAsia="Times New Roman" w:hAnsi="Calibri" w:cs="Calibri"/>
          <w:sz w:val="28"/>
          <w:szCs w:val="28"/>
          <w:lang w:val="uk-UA" w:eastAsia="ru-RU"/>
        </w:rPr>
        <w:t xml:space="preserve"> </w:t>
      </w:r>
      <w:r w:rsidRPr="002C5EA1">
        <w:rPr>
          <w:rFonts w:ascii="Times New Roman" w:eastAsia="Times New Roman" w:hAnsi="Times New Roman" w:cs="Times New Roman"/>
          <w:sz w:val="28"/>
          <w:szCs w:val="28"/>
          <w:lang w:val="uk-UA" w:eastAsia="ru-RU"/>
        </w:rPr>
        <w:t>Керівництвом закладу створені умови щодо реалізації індивідуальних освітніх траєкторій здобувачів освіти.</w:t>
      </w:r>
    </w:p>
    <w:p w:rsidR="002C5EA1" w:rsidRDefault="002C5EA1" w:rsidP="00A9282A">
      <w:pPr>
        <w:suppressAutoHyphens/>
        <w:spacing w:after="0" w:line="276" w:lineRule="auto"/>
        <w:ind w:left="70"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2C5EA1">
        <w:rPr>
          <w:rFonts w:ascii="Times New Roman" w:eastAsia="Times New Roman" w:hAnsi="Times New Roman" w:cs="Times New Roman"/>
          <w:sz w:val="28"/>
          <w:szCs w:val="28"/>
          <w:lang w:val="uk-UA" w:eastAsia="zh-CN"/>
        </w:rPr>
        <w:t>Програма «Інклюзивна освіта. Освіта осіб з особливими освітніми потребами» була розглянута педрадою, її реалізація впроваджувалася в складний період в умовах воєнного стану (у дистанційному режимі проводилися консультації для дітей з особливими освітніми потребами, надавалася психологічна підтримка).</w:t>
      </w:r>
    </w:p>
    <w:p w:rsidR="002C5EA1" w:rsidRDefault="002C5EA1" w:rsidP="00A9282A">
      <w:pPr>
        <w:pStyle w:val="a3"/>
        <w:numPr>
          <w:ilvl w:val="0"/>
          <w:numId w:val="13"/>
        </w:numPr>
        <w:suppressAutoHyphens/>
        <w:spacing w:after="0" w:line="276" w:lineRule="auto"/>
        <w:ind w:right="126"/>
        <w:jc w:val="both"/>
        <w:rPr>
          <w:rFonts w:ascii="Times New Roman" w:eastAsia="Times New Roman" w:hAnsi="Times New Roman" w:cs="Times New Roman"/>
          <w:sz w:val="28"/>
          <w:szCs w:val="28"/>
          <w:lang w:val="uk-UA" w:eastAsia="zh-CN"/>
        </w:rPr>
      </w:pPr>
      <w:r w:rsidRPr="00735CC2">
        <w:rPr>
          <w:rFonts w:ascii="Times New Roman" w:eastAsia="Times New Roman" w:hAnsi="Times New Roman" w:cs="Times New Roman"/>
          <w:sz w:val="28"/>
          <w:szCs w:val="28"/>
          <w:lang w:val="uk-UA" w:eastAsia="ru-RU"/>
        </w:rPr>
        <w:t>«Обдаровані діти»</w:t>
      </w:r>
    </w:p>
    <w:p w:rsidR="002C5EA1" w:rsidRPr="002C5EA1" w:rsidRDefault="002C5EA1" w:rsidP="00A9282A">
      <w:pPr>
        <w:suppressAutoHyphens/>
        <w:spacing w:after="0" w:line="276" w:lineRule="auto"/>
        <w:ind w:left="70"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2C5EA1">
        <w:rPr>
          <w:rFonts w:ascii="Times New Roman" w:eastAsia="Times New Roman" w:hAnsi="Times New Roman" w:cs="Times New Roman"/>
          <w:sz w:val="28"/>
          <w:szCs w:val="28"/>
          <w:lang w:val="uk-UA" w:eastAsia="zh-CN"/>
        </w:rPr>
        <w:t xml:space="preserve">Одним з пріоритетних напрямів  діяльності закладу є робота з обдарованою молоддю. До шкільного банку даних «Обдарованість» внесено дані 86 учнів закладу. З них до районного банку - дані 22-х учнів. З них до </w:t>
      </w:r>
      <w:r w:rsidRPr="002C5EA1">
        <w:rPr>
          <w:rFonts w:ascii="Times New Roman" w:eastAsia="Times New Roman" w:hAnsi="Times New Roman" w:cs="Times New Roman"/>
          <w:sz w:val="28"/>
          <w:szCs w:val="28"/>
          <w:lang w:val="uk-UA" w:eastAsia="zh-CN"/>
        </w:rPr>
        <w:lastRenderedPageBreak/>
        <w:t>міського банку - дані 11-ти учнів. З метою виявлення та розвитку здібностей учнів, сприяння професійній орієнтації здобувачів освіти упродовж листопада-грудня у дистанційному форматі брали участь у  районному етапі Всеукраїнських учнівських олімпіад із 11 навчальних  предметів 40 учнів закладу, посіли призові місця – 19 учнів; участь у  обласному етапі Всеукраїнських учнівських олімпіад – 6 учнів закладу; у районному етапі Всеукраїнського конкурсу-захисту науково-дослідницьких робіт учнів-членів  МАН брали участь  близько 11 учнів, з них 9 – призових місць; у обласному етапі – 2 учні закладу.</w:t>
      </w:r>
    </w:p>
    <w:p w:rsidR="002C5EA1" w:rsidRDefault="002C5EA1" w:rsidP="00A9282A">
      <w:pPr>
        <w:suppressAutoHyphens/>
        <w:spacing w:after="0" w:line="276" w:lineRule="auto"/>
        <w:ind w:left="70"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2C5EA1">
        <w:rPr>
          <w:rFonts w:ascii="Times New Roman" w:eastAsia="Times New Roman" w:hAnsi="Times New Roman" w:cs="Times New Roman"/>
          <w:sz w:val="28"/>
          <w:szCs w:val="28"/>
          <w:lang w:val="uk-UA" w:eastAsia="zh-CN"/>
        </w:rPr>
        <w:t>Продовжено співпрацю закладу по реалізації ВШП «Обдаровані діти» з закладами вищої освіти. Для розвитку творчих здібностей і моральних якостей особистості, вміння ставити мету й завдання своєї діяльності, вміння планувати етапи життєвої кар’єри, формування високої працездатності, вміння займатися самоосвітою й захищати свої погляди працювали університетські кафедри на базі закладу.</w:t>
      </w:r>
    </w:p>
    <w:p w:rsidR="00B625DE" w:rsidRPr="004435D0" w:rsidRDefault="004435D0" w:rsidP="00A9282A">
      <w:pPr>
        <w:pStyle w:val="a3"/>
        <w:numPr>
          <w:ilvl w:val="0"/>
          <w:numId w:val="13"/>
        </w:numPr>
        <w:suppressAutoHyphens/>
        <w:spacing w:after="0" w:line="276" w:lineRule="auto"/>
        <w:ind w:right="126"/>
        <w:jc w:val="both"/>
        <w:rPr>
          <w:rFonts w:ascii="Times New Roman" w:eastAsia="Times New Roman" w:hAnsi="Times New Roman" w:cs="Times New Roman"/>
          <w:sz w:val="28"/>
          <w:szCs w:val="28"/>
          <w:lang w:val="uk-UA" w:eastAsia="zh-CN"/>
        </w:rPr>
      </w:pPr>
      <w:r w:rsidRPr="004435D0">
        <w:rPr>
          <w:rFonts w:ascii="Times New Roman" w:eastAsia="Times New Roman" w:hAnsi="Times New Roman" w:cs="Times New Roman"/>
          <w:sz w:val="28"/>
          <w:szCs w:val="28"/>
          <w:lang w:val="uk-UA" w:eastAsia="zh-CN"/>
        </w:rPr>
        <w:t>«Нова українська школа у поступі до цінностей»</w:t>
      </w:r>
    </w:p>
    <w:p w:rsidR="00246177" w:rsidRDefault="00246177" w:rsidP="00A9282A">
      <w:pPr>
        <w:suppressAutoHyphens/>
        <w:spacing w:after="0" w:line="276" w:lineRule="auto"/>
        <w:ind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246177">
        <w:rPr>
          <w:rFonts w:ascii="Times New Roman" w:eastAsia="Times New Roman" w:hAnsi="Times New Roman" w:cs="Times New Roman"/>
          <w:sz w:val="28"/>
          <w:szCs w:val="28"/>
          <w:lang w:val="uk-UA" w:eastAsia="zh-CN"/>
        </w:rPr>
        <w:t>В ліцеї продовжується якісне та ефективне впровадження реформи НУШ. Цього річ у вересні старт НУШ відбувся в 7-х класах. Семикласники вчилися по-новому, за Держстандартом базової середньої освіти. Ця робота з навчання нових стандартів НУШ у 7-х класах триває і зараз, у надскладних умовах війни.  Вчителі закладу кожного дня створюють школу де приємно навчатися і дають учням не тільки знання, але й уміння застосовувати їх у повсякденному житті.</w:t>
      </w:r>
      <w:r w:rsidR="00805500" w:rsidRPr="00805500">
        <w:t xml:space="preserve"> </w:t>
      </w:r>
      <w:r w:rsidR="00805500" w:rsidRPr="00805500">
        <w:rPr>
          <w:rFonts w:ascii="Times New Roman" w:eastAsia="Times New Roman" w:hAnsi="Times New Roman" w:cs="Times New Roman"/>
          <w:sz w:val="28"/>
          <w:szCs w:val="28"/>
          <w:lang w:val="uk-UA" w:eastAsia="zh-CN"/>
        </w:rPr>
        <w:t xml:space="preserve">Педагогічні працівники застосовують освітні технології, спрямовані на формування ключових </w:t>
      </w:r>
      <w:proofErr w:type="spellStart"/>
      <w:r w:rsidR="00805500" w:rsidRPr="00805500">
        <w:rPr>
          <w:rFonts w:ascii="Times New Roman" w:eastAsia="Times New Roman" w:hAnsi="Times New Roman" w:cs="Times New Roman"/>
          <w:sz w:val="28"/>
          <w:szCs w:val="28"/>
          <w:lang w:val="uk-UA" w:eastAsia="zh-CN"/>
        </w:rPr>
        <w:t>компетентностей</w:t>
      </w:r>
      <w:proofErr w:type="spellEnd"/>
      <w:r w:rsidR="00805500" w:rsidRPr="00805500">
        <w:rPr>
          <w:rFonts w:ascii="Times New Roman" w:eastAsia="Times New Roman" w:hAnsi="Times New Roman" w:cs="Times New Roman"/>
          <w:sz w:val="28"/>
          <w:szCs w:val="28"/>
          <w:lang w:val="uk-UA" w:eastAsia="zh-CN"/>
        </w:rPr>
        <w:t xml:space="preserve"> і наскрізних умінь здобувачів освіти, беруть участь у формуванні та реалізації індивідуальних освітніх траєкторій для здобувачів освіти.</w:t>
      </w:r>
      <w:r w:rsidR="004E2BE4" w:rsidRPr="004E2BE4">
        <w:t xml:space="preserve"> </w:t>
      </w:r>
      <w:r w:rsidR="004E2BE4">
        <w:rPr>
          <w:rFonts w:ascii="Times New Roman" w:eastAsia="Times New Roman" w:hAnsi="Times New Roman" w:cs="Times New Roman"/>
          <w:sz w:val="28"/>
          <w:szCs w:val="28"/>
          <w:lang w:val="uk-UA" w:eastAsia="zh-CN"/>
        </w:rPr>
        <w:t>В</w:t>
      </w:r>
      <w:r w:rsidR="004E2BE4" w:rsidRPr="004E2BE4">
        <w:rPr>
          <w:rFonts w:ascii="Times New Roman" w:eastAsia="Times New Roman" w:hAnsi="Times New Roman" w:cs="Times New Roman"/>
          <w:sz w:val="28"/>
          <w:szCs w:val="28"/>
          <w:lang w:val="uk-UA" w:eastAsia="zh-CN"/>
        </w:rPr>
        <w:t xml:space="preserve">чителі  обирають неординарні прийоми та техніки, метою яких  є зацікавлення учнів із перших хвилин уроку та утримання їх уваги протягом всього заняття, використовують інтерактивні завдання, створення </w:t>
      </w:r>
      <w:proofErr w:type="spellStart"/>
      <w:r w:rsidR="004E2BE4" w:rsidRPr="004E2BE4">
        <w:rPr>
          <w:rFonts w:ascii="Times New Roman" w:eastAsia="Times New Roman" w:hAnsi="Times New Roman" w:cs="Times New Roman"/>
          <w:sz w:val="28"/>
          <w:szCs w:val="28"/>
          <w:lang w:val="uk-UA" w:eastAsia="zh-CN"/>
        </w:rPr>
        <w:t>проєктів</w:t>
      </w:r>
      <w:proofErr w:type="spellEnd"/>
      <w:r w:rsidR="004E2BE4" w:rsidRPr="004E2BE4">
        <w:rPr>
          <w:rFonts w:ascii="Times New Roman" w:eastAsia="Times New Roman" w:hAnsi="Times New Roman" w:cs="Times New Roman"/>
          <w:sz w:val="28"/>
          <w:szCs w:val="28"/>
          <w:lang w:val="uk-UA" w:eastAsia="zh-CN"/>
        </w:rPr>
        <w:t xml:space="preserve"> (рекламні буклети, листівки, </w:t>
      </w:r>
      <w:proofErr w:type="spellStart"/>
      <w:r w:rsidR="004E2BE4" w:rsidRPr="004E2BE4">
        <w:rPr>
          <w:rFonts w:ascii="Times New Roman" w:eastAsia="Times New Roman" w:hAnsi="Times New Roman" w:cs="Times New Roman"/>
          <w:sz w:val="28"/>
          <w:szCs w:val="28"/>
          <w:lang w:val="uk-UA" w:eastAsia="zh-CN"/>
        </w:rPr>
        <w:t>меми</w:t>
      </w:r>
      <w:proofErr w:type="spellEnd"/>
      <w:r w:rsidR="004E2BE4" w:rsidRPr="004E2BE4">
        <w:rPr>
          <w:rFonts w:ascii="Times New Roman" w:eastAsia="Times New Roman" w:hAnsi="Times New Roman" w:cs="Times New Roman"/>
          <w:sz w:val="28"/>
          <w:szCs w:val="28"/>
          <w:lang w:val="uk-UA" w:eastAsia="zh-CN"/>
        </w:rPr>
        <w:t xml:space="preserve">, комікси тощо); навчальні дослідження і </w:t>
      </w:r>
      <w:proofErr w:type="spellStart"/>
      <w:r w:rsidR="004E2BE4" w:rsidRPr="004E2BE4">
        <w:rPr>
          <w:rFonts w:ascii="Times New Roman" w:eastAsia="Times New Roman" w:hAnsi="Times New Roman" w:cs="Times New Roman"/>
          <w:sz w:val="28"/>
          <w:szCs w:val="28"/>
          <w:lang w:val="uk-UA" w:eastAsia="zh-CN"/>
        </w:rPr>
        <w:t>розвʼязання</w:t>
      </w:r>
      <w:proofErr w:type="spellEnd"/>
      <w:r w:rsidR="004E2BE4" w:rsidRPr="004E2BE4">
        <w:rPr>
          <w:rFonts w:ascii="Times New Roman" w:eastAsia="Times New Roman" w:hAnsi="Times New Roman" w:cs="Times New Roman"/>
          <w:sz w:val="28"/>
          <w:szCs w:val="28"/>
          <w:lang w:val="uk-UA" w:eastAsia="zh-CN"/>
        </w:rPr>
        <w:t xml:space="preserve"> </w:t>
      </w:r>
      <w:proofErr w:type="spellStart"/>
      <w:r w:rsidR="004E2BE4" w:rsidRPr="004E2BE4">
        <w:rPr>
          <w:rFonts w:ascii="Times New Roman" w:eastAsia="Times New Roman" w:hAnsi="Times New Roman" w:cs="Times New Roman"/>
          <w:sz w:val="28"/>
          <w:szCs w:val="28"/>
          <w:lang w:val="uk-UA" w:eastAsia="zh-CN"/>
        </w:rPr>
        <w:t>компетентнісно-орієнтованих</w:t>
      </w:r>
      <w:proofErr w:type="spellEnd"/>
      <w:r w:rsidR="004E2BE4" w:rsidRPr="004E2BE4">
        <w:rPr>
          <w:rFonts w:ascii="Times New Roman" w:eastAsia="Times New Roman" w:hAnsi="Times New Roman" w:cs="Times New Roman"/>
          <w:sz w:val="28"/>
          <w:szCs w:val="28"/>
          <w:lang w:val="uk-UA" w:eastAsia="zh-CN"/>
        </w:rPr>
        <w:t xml:space="preserve"> завдань; розв’язування проблем і проблемних ситуацій, дискусії, роботу з інформацією, представленою в різних форматах (тексти, </w:t>
      </w:r>
      <w:proofErr w:type="spellStart"/>
      <w:r w:rsidR="004E2BE4" w:rsidRPr="004E2BE4">
        <w:rPr>
          <w:rFonts w:ascii="Times New Roman" w:eastAsia="Times New Roman" w:hAnsi="Times New Roman" w:cs="Times New Roman"/>
          <w:sz w:val="28"/>
          <w:szCs w:val="28"/>
          <w:lang w:val="uk-UA" w:eastAsia="zh-CN"/>
        </w:rPr>
        <w:t>аудіо-</w:t>
      </w:r>
      <w:proofErr w:type="spellEnd"/>
      <w:r w:rsidR="004E2BE4" w:rsidRPr="004E2BE4">
        <w:rPr>
          <w:rFonts w:ascii="Times New Roman" w:eastAsia="Times New Roman" w:hAnsi="Times New Roman" w:cs="Times New Roman"/>
          <w:sz w:val="28"/>
          <w:szCs w:val="28"/>
          <w:lang w:val="uk-UA" w:eastAsia="zh-CN"/>
        </w:rPr>
        <w:t xml:space="preserve">, відеоінформація, </w:t>
      </w:r>
      <w:proofErr w:type="spellStart"/>
      <w:r w:rsidR="004E2BE4" w:rsidRPr="004E2BE4">
        <w:rPr>
          <w:rFonts w:ascii="Times New Roman" w:eastAsia="Times New Roman" w:hAnsi="Times New Roman" w:cs="Times New Roman"/>
          <w:sz w:val="28"/>
          <w:szCs w:val="28"/>
          <w:lang w:val="uk-UA" w:eastAsia="zh-CN"/>
        </w:rPr>
        <w:t>інфографіка</w:t>
      </w:r>
      <w:proofErr w:type="spellEnd"/>
      <w:r w:rsidR="004E2BE4" w:rsidRPr="004E2BE4">
        <w:rPr>
          <w:rFonts w:ascii="Times New Roman" w:eastAsia="Times New Roman" w:hAnsi="Times New Roman" w:cs="Times New Roman"/>
          <w:sz w:val="28"/>
          <w:szCs w:val="28"/>
          <w:lang w:val="uk-UA" w:eastAsia="zh-CN"/>
        </w:rPr>
        <w:t xml:space="preserve">, малюнки тощо), моделювання біологічних об’єктів, явищ і процесів, дослідження та експериментування (лабораторні роботи, практичні роботи, науково-дослідницькі </w:t>
      </w:r>
      <w:proofErr w:type="spellStart"/>
      <w:r w:rsidR="004E2BE4" w:rsidRPr="004E2BE4">
        <w:rPr>
          <w:rFonts w:ascii="Times New Roman" w:eastAsia="Times New Roman" w:hAnsi="Times New Roman" w:cs="Times New Roman"/>
          <w:sz w:val="28"/>
          <w:szCs w:val="28"/>
          <w:lang w:val="uk-UA" w:eastAsia="zh-CN"/>
        </w:rPr>
        <w:t>проєкти</w:t>
      </w:r>
      <w:proofErr w:type="spellEnd"/>
      <w:r w:rsidR="004E2BE4" w:rsidRPr="004E2BE4">
        <w:rPr>
          <w:rFonts w:ascii="Times New Roman" w:eastAsia="Times New Roman" w:hAnsi="Times New Roman" w:cs="Times New Roman"/>
          <w:sz w:val="28"/>
          <w:szCs w:val="28"/>
          <w:lang w:val="uk-UA" w:eastAsia="zh-CN"/>
        </w:rPr>
        <w:t xml:space="preserve"> та </w:t>
      </w:r>
      <w:proofErr w:type="spellStart"/>
      <w:r w:rsidR="004E2BE4" w:rsidRPr="004E2BE4">
        <w:rPr>
          <w:rFonts w:ascii="Times New Roman" w:eastAsia="Times New Roman" w:hAnsi="Times New Roman" w:cs="Times New Roman"/>
          <w:sz w:val="28"/>
          <w:szCs w:val="28"/>
          <w:lang w:val="uk-UA" w:eastAsia="zh-CN"/>
        </w:rPr>
        <w:t>проєктна</w:t>
      </w:r>
      <w:proofErr w:type="spellEnd"/>
      <w:r w:rsidR="004E2BE4" w:rsidRPr="004E2BE4">
        <w:rPr>
          <w:rFonts w:ascii="Times New Roman" w:eastAsia="Times New Roman" w:hAnsi="Times New Roman" w:cs="Times New Roman"/>
          <w:sz w:val="28"/>
          <w:szCs w:val="28"/>
          <w:lang w:val="uk-UA" w:eastAsia="zh-CN"/>
        </w:rPr>
        <w:t xml:space="preserve"> діяльність), віртуальних подорожей.</w:t>
      </w:r>
    </w:p>
    <w:p w:rsidR="00BA1734" w:rsidRDefault="00BA1734" w:rsidP="00A9282A">
      <w:pPr>
        <w:pStyle w:val="a3"/>
        <w:numPr>
          <w:ilvl w:val="0"/>
          <w:numId w:val="13"/>
        </w:numPr>
        <w:suppressAutoHyphens/>
        <w:spacing w:after="0" w:line="276" w:lineRule="auto"/>
        <w:ind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ru-RU"/>
        </w:rPr>
        <w:t>«Моніторинг»</w:t>
      </w:r>
    </w:p>
    <w:p w:rsidR="003C0986" w:rsidRPr="003C0986" w:rsidRDefault="003C0986" w:rsidP="00A9282A">
      <w:pPr>
        <w:suppressAutoHyphens/>
        <w:spacing w:after="0" w:line="276" w:lineRule="auto"/>
        <w:ind w:left="70" w:right="126"/>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3C0986">
        <w:rPr>
          <w:rFonts w:ascii="Times New Roman" w:eastAsia="Times New Roman" w:hAnsi="Times New Roman" w:cs="Times New Roman"/>
          <w:sz w:val="28"/>
          <w:szCs w:val="28"/>
          <w:lang w:val="uk-UA" w:eastAsia="zh-CN"/>
        </w:rPr>
        <w:t>Основним індикатором вимірювання результатів освітньої діяльності  учнів є їхні навчальні досягнення.  Управління закладом та науково-</w:t>
      </w:r>
      <w:r w:rsidRPr="003C0986">
        <w:rPr>
          <w:rFonts w:ascii="Times New Roman" w:eastAsia="Times New Roman" w:hAnsi="Times New Roman" w:cs="Times New Roman"/>
          <w:sz w:val="28"/>
          <w:szCs w:val="28"/>
          <w:lang w:val="uk-UA" w:eastAsia="zh-CN"/>
        </w:rPr>
        <w:lastRenderedPageBreak/>
        <w:t>методичною роботою здійснюється за результатами моніторингу. Моніт</w:t>
      </w:r>
      <w:r>
        <w:rPr>
          <w:rFonts w:ascii="Times New Roman" w:eastAsia="Times New Roman" w:hAnsi="Times New Roman" w:cs="Times New Roman"/>
          <w:sz w:val="28"/>
          <w:szCs w:val="28"/>
          <w:lang w:val="uk-UA" w:eastAsia="zh-CN"/>
        </w:rPr>
        <w:t xml:space="preserve">оринг проводився за напрямками: </w:t>
      </w:r>
      <w:r w:rsidRPr="003C0986">
        <w:rPr>
          <w:rFonts w:ascii="Times New Roman" w:eastAsia="Times New Roman" w:hAnsi="Times New Roman" w:cs="Times New Roman"/>
          <w:sz w:val="28"/>
          <w:szCs w:val="28"/>
          <w:lang w:val="uk-UA" w:eastAsia="zh-CN"/>
        </w:rPr>
        <w:t>«Оцінювання освітньої</w:t>
      </w:r>
      <w:r>
        <w:rPr>
          <w:rFonts w:ascii="Times New Roman" w:eastAsia="Times New Roman" w:hAnsi="Times New Roman" w:cs="Times New Roman"/>
          <w:sz w:val="28"/>
          <w:szCs w:val="28"/>
          <w:lang w:val="uk-UA" w:eastAsia="zh-CN"/>
        </w:rPr>
        <w:t xml:space="preserve"> діяльності здобувачів освіти», </w:t>
      </w:r>
      <w:r w:rsidRPr="003C0986">
        <w:rPr>
          <w:rFonts w:ascii="Times New Roman" w:eastAsia="Times New Roman" w:hAnsi="Times New Roman" w:cs="Times New Roman"/>
          <w:sz w:val="28"/>
          <w:szCs w:val="28"/>
          <w:lang w:val="uk-UA" w:eastAsia="zh-CN"/>
        </w:rPr>
        <w:t>«Педагогічна діяльність»</w:t>
      </w:r>
      <w:r>
        <w:rPr>
          <w:rFonts w:ascii="Times New Roman" w:eastAsia="Times New Roman" w:hAnsi="Times New Roman" w:cs="Times New Roman"/>
          <w:sz w:val="28"/>
          <w:szCs w:val="28"/>
          <w:lang w:val="uk-UA" w:eastAsia="zh-CN"/>
        </w:rPr>
        <w:t xml:space="preserve">. </w:t>
      </w:r>
      <w:r w:rsidRPr="003C0986">
        <w:rPr>
          <w:rFonts w:ascii="Times New Roman" w:eastAsia="Times New Roman" w:hAnsi="Times New Roman" w:cs="Times New Roman"/>
          <w:sz w:val="28"/>
          <w:szCs w:val="28"/>
          <w:lang w:val="uk-UA" w:eastAsia="zh-CN"/>
        </w:rPr>
        <w:t>У закладі освіти в межах ВСЗЯО застосовується  моніторинг, що передбачає систематичне відстеження та коригування результатів навчання кожного здобувача освіти, здійснюється аналіз результатів навчання, систематично проводяться моніторинги результатів навчання здобувачів освіти. За результатами моніторингів здійснюється аналіз результатів навчання здобувачів освіти, приймаються рішення щодо їх коригування. Результати узагальнено в наказах по закладу.</w:t>
      </w:r>
    </w:p>
    <w:p w:rsidR="002F1814" w:rsidRPr="00F63626" w:rsidRDefault="00D75068" w:rsidP="00A9282A">
      <w:pPr>
        <w:shd w:val="clear" w:color="auto" w:fill="FFFFFF"/>
        <w:spacing w:after="0" w:line="276" w:lineRule="auto"/>
        <w:jc w:val="both"/>
        <w:rPr>
          <w:rFonts w:ascii="Times New Roman" w:eastAsia="Times New Roman" w:hAnsi="Times New Roman" w:cs="Times New Roman"/>
          <w:sz w:val="28"/>
          <w:szCs w:val="28"/>
          <w:lang w:val="uk-UA" w:eastAsia="zh-CN"/>
        </w:rPr>
      </w:pPr>
      <w:r w:rsidRPr="00F63626">
        <w:rPr>
          <w:rFonts w:ascii="Times New Roman" w:eastAsia="Times New Roman" w:hAnsi="Times New Roman" w:cs="Times New Roman"/>
          <w:sz w:val="28"/>
          <w:szCs w:val="28"/>
          <w:lang w:val="uk-UA" w:eastAsia="zh-CN"/>
        </w:rPr>
        <w:t xml:space="preserve">           </w:t>
      </w:r>
      <w:r w:rsidR="002506BB" w:rsidRPr="00F63626">
        <w:rPr>
          <w:rFonts w:ascii="Times New Roman" w:eastAsia="Times New Roman" w:hAnsi="Times New Roman" w:cs="Times New Roman"/>
          <w:sz w:val="28"/>
          <w:szCs w:val="28"/>
          <w:lang w:val="uk-UA" w:eastAsia="zh-CN"/>
        </w:rPr>
        <w:t xml:space="preserve">Вчителі закладу </w:t>
      </w:r>
      <w:r w:rsidR="00C2043C" w:rsidRPr="00F63626">
        <w:rPr>
          <w:rFonts w:ascii="Times New Roman" w:eastAsia="Times New Roman" w:hAnsi="Times New Roman" w:cs="Times New Roman"/>
          <w:sz w:val="28"/>
          <w:szCs w:val="28"/>
          <w:lang w:val="uk-UA" w:eastAsia="zh-CN"/>
        </w:rPr>
        <w:t xml:space="preserve">продовжили </w:t>
      </w:r>
      <w:r w:rsidR="002506BB" w:rsidRPr="00F63626">
        <w:rPr>
          <w:rFonts w:ascii="Times New Roman" w:eastAsia="Times New Roman" w:hAnsi="Times New Roman" w:cs="Times New Roman"/>
          <w:sz w:val="28"/>
          <w:szCs w:val="28"/>
          <w:lang w:val="uk-UA" w:eastAsia="zh-CN"/>
        </w:rPr>
        <w:t xml:space="preserve"> участь</w:t>
      </w:r>
      <w:r w:rsidR="002F1814" w:rsidRPr="00F63626">
        <w:rPr>
          <w:rFonts w:ascii="Times New Roman" w:eastAsia="Times New Roman" w:hAnsi="Times New Roman" w:cs="Times New Roman"/>
          <w:sz w:val="28"/>
          <w:szCs w:val="28"/>
          <w:lang w:val="uk-UA" w:eastAsia="zh-CN"/>
        </w:rPr>
        <w:t xml:space="preserve"> </w:t>
      </w:r>
      <w:r w:rsidR="002506BB" w:rsidRPr="00F63626">
        <w:rPr>
          <w:rFonts w:ascii="Times New Roman" w:eastAsia="Times New Roman" w:hAnsi="Times New Roman" w:cs="Times New Roman"/>
          <w:sz w:val="28"/>
          <w:szCs w:val="28"/>
          <w:lang w:val="uk-UA" w:eastAsia="zh-CN"/>
        </w:rPr>
        <w:t xml:space="preserve"> </w:t>
      </w:r>
      <w:r w:rsidR="002F1814" w:rsidRPr="00F63626">
        <w:rPr>
          <w:rFonts w:ascii="Times New Roman" w:eastAsia="Times New Roman" w:hAnsi="Times New Roman" w:cs="Times New Roman"/>
          <w:sz w:val="28"/>
          <w:szCs w:val="28"/>
          <w:lang w:val="uk-UA" w:eastAsia="zh-CN"/>
        </w:rPr>
        <w:t xml:space="preserve">в реалізації  програми </w:t>
      </w:r>
      <w:proofErr w:type="spellStart"/>
      <w:r w:rsidR="002F1814" w:rsidRPr="00F63626">
        <w:rPr>
          <w:rFonts w:ascii="Times New Roman" w:eastAsia="Times New Roman" w:hAnsi="Times New Roman" w:cs="Times New Roman"/>
          <w:sz w:val="28"/>
          <w:szCs w:val="28"/>
          <w:lang w:val="uk-UA" w:eastAsia="zh-CN"/>
        </w:rPr>
        <w:t>дослідно-екекспериментальної</w:t>
      </w:r>
      <w:proofErr w:type="spellEnd"/>
      <w:r w:rsidR="002F1814" w:rsidRPr="00F63626">
        <w:rPr>
          <w:rFonts w:ascii="Times New Roman" w:eastAsia="Times New Roman" w:hAnsi="Times New Roman" w:cs="Times New Roman"/>
          <w:sz w:val="28"/>
          <w:szCs w:val="28"/>
          <w:lang w:val="uk-UA" w:eastAsia="zh-CN"/>
        </w:rPr>
        <w:t xml:space="preserve"> роботи регіонального рівня «Науково-методичні основи створення моделі наскрізної </w:t>
      </w:r>
      <w:proofErr w:type="spellStart"/>
      <w:r w:rsidR="002F1814" w:rsidRPr="00F63626">
        <w:rPr>
          <w:rFonts w:ascii="Times New Roman" w:eastAsia="Times New Roman" w:hAnsi="Times New Roman" w:cs="Times New Roman"/>
          <w:sz w:val="28"/>
          <w:szCs w:val="28"/>
          <w:lang w:val="uk-UA" w:eastAsia="zh-CN"/>
        </w:rPr>
        <w:t>медіаосвіти</w:t>
      </w:r>
      <w:proofErr w:type="spellEnd"/>
      <w:r w:rsidR="002F1814" w:rsidRPr="00F63626">
        <w:rPr>
          <w:rFonts w:ascii="Times New Roman" w:eastAsia="Times New Roman" w:hAnsi="Times New Roman" w:cs="Times New Roman"/>
          <w:sz w:val="28"/>
          <w:szCs w:val="28"/>
          <w:lang w:val="uk-UA" w:eastAsia="zh-CN"/>
        </w:rPr>
        <w:t xml:space="preserve">» (термін за програмою 2019-2024 </w:t>
      </w:r>
      <w:proofErr w:type="spellStart"/>
      <w:r w:rsidR="002F1814" w:rsidRPr="00F63626">
        <w:rPr>
          <w:rFonts w:ascii="Times New Roman" w:eastAsia="Times New Roman" w:hAnsi="Times New Roman" w:cs="Times New Roman"/>
          <w:sz w:val="28"/>
          <w:szCs w:val="28"/>
          <w:lang w:val="uk-UA" w:eastAsia="zh-CN"/>
        </w:rPr>
        <w:t>р.р</w:t>
      </w:r>
      <w:proofErr w:type="spellEnd"/>
      <w:r w:rsidR="002F1814" w:rsidRPr="00F63626">
        <w:rPr>
          <w:rFonts w:ascii="Times New Roman" w:eastAsia="Times New Roman" w:hAnsi="Times New Roman" w:cs="Times New Roman"/>
          <w:sz w:val="28"/>
          <w:szCs w:val="28"/>
          <w:lang w:val="uk-UA" w:eastAsia="zh-CN"/>
        </w:rPr>
        <w:t xml:space="preserve">.) ініційованої КВНЗ «Харківська академія </w:t>
      </w:r>
      <w:proofErr w:type="spellStart"/>
      <w:r w:rsidR="002F1814" w:rsidRPr="00F63626">
        <w:rPr>
          <w:rFonts w:ascii="Times New Roman" w:eastAsia="Times New Roman" w:hAnsi="Times New Roman" w:cs="Times New Roman"/>
          <w:sz w:val="28"/>
          <w:szCs w:val="28"/>
          <w:lang w:val="uk-UA" w:eastAsia="zh-CN"/>
        </w:rPr>
        <w:t>непервної</w:t>
      </w:r>
      <w:proofErr w:type="spellEnd"/>
      <w:r w:rsidR="002F1814" w:rsidRPr="00F63626">
        <w:rPr>
          <w:rFonts w:ascii="Times New Roman" w:eastAsia="Times New Roman" w:hAnsi="Times New Roman" w:cs="Times New Roman"/>
          <w:sz w:val="28"/>
          <w:szCs w:val="28"/>
          <w:lang w:val="uk-UA" w:eastAsia="zh-CN"/>
        </w:rPr>
        <w:t xml:space="preserve"> освіти». У жовтні 2024 року було проведено педагогічну раду «</w:t>
      </w:r>
      <w:proofErr w:type="spellStart"/>
      <w:r w:rsidR="002F1814" w:rsidRPr="00F63626">
        <w:rPr>
          <w:rFonts w:ascii="Times New Roman" w:eastAsia="Times New Roman" w:hAnsi="Times New Roman" w:cs="Times New Roman"/>
          <w:sz w:val="28"/>
          <w:szCs w:val="28"/>
          <w:lang w:val="uk-UA" w:eastAsia="zh-CN"/>
        </w:rPr>
        <w:t>Медіаграмотність</w:t>
      </w:r>
      <w:proofErr w:type="spellEnd"/>
      <w:r w:rsidR="002F1814" w:rsidRPr="00F63626">
        <w:rPr>
          <w:rFonts w:ascii="Times New Roman" w:eastAsia="Times New Roman" w:hAnsi="Times New Roman" w:cs="Times New Roman"/>
          <w:sz w:val="28"/>
          <w:szCs w:val="28"/>
          <w:lang w:val="uk-UA" w:eastAsia="zh-CN"/>
        </w:rPr>
        <w:t xml:space="preserve"> в сучасному уроці» де педагоги закладу поділилися з колегами практичним досвідом роботи з цього питання. З 25 жовтня по 27 жовтня 2024 року було проведено тиждень з </w:t>
      </w:r>
      <w:proofErr w:type="spellStart"/>
      <w:r w:rsidR="002F1814" w:rsidRPr="00F63626">
        <w:rPr>
          <w:rFonts w:ascii="Times New Roman" w:eastAsia="Times New Roman" w:hAnsi="Times New Roman" w:cs="Times New Roman"/>
          <w:sz w:val="28"/>
          <w:szCs w:val="28"/>
          <w:lang w:val="uk-UA" w:eastAsia="zh-CN"/>
        </w:rPr>
        <w:t>медіаграмотності</w:t>
      </w:r>
      <w:proofErr w:type="spellEnd"/>
      <w:r w:rsidR="002F1814" w:rsidRPr="00F63626">
        <w:rPr>
          <w:rFonts w:ascii="Times New Roman" w:eastAsia="Times New Roman" w:hAnsi="Times New Roman" w:cs="Times New Roman"/>
          <w:sz w:val="28"/>
          <w:szCs w:val="28"/>
          <w:lang w:val="uk-UA" w:eastAsia="zh-CN"/>
        </w:rPr>
        <w:t xml:space="preserve">.  В межах </w:t>
      </w:r>
      <w:proofErr w:type="spellStart"/>
      <w:r w:rsidR="002F1814" w:rsidRPr="00F63626">
        <w:rPr>
          <w:rFonts w:ascii="Times New Roman" w:eastAsia="Times New Roman" w:hAnsi="Times New Roman" w:cs="Times New Roman"/>
          <w:sz w:val="28"/>
          <w:szCs w:val="28"/>
          <w:lang w:val="uk-UA" w:eastAsia="zh-CN"/>
        </w:rPr>
        <w:t>релізаціїї</w:t>
      </w:r>
      <w:proofErr w:type="spellEnd"/>
      <w:r w:rsidR="002F1814" w:rsidRPr="00F63626">
        <w:rPr>
          <w:rFonts w:ascii="Times New Roman" w:eastAsia="Times New Roman" w:hAnsi="Times New Roman" w:cs="Times New Roman"/>
          <w:sz w:val="28"/>
          <w:szCs w:val="28"/>
          <w:lang w:val="uk-UA" w:eastAsia="zh-CN"/>
        </w:rPr>
        <w:t xml:space="preserve">  </w:t>
      </w:r>
      <w:proofErr w:type="spellStart"/>
      <w:r w:rsidR="002F1814" w:rsidRPr="00F63626">
        <w:rPr>
          <w:rFonts w:ascii="Times New Roman" w:eastAsia="Times New Roman" w:hAnsi="Times New Roman" w:cs="Times New Roman"/>
          <w:sz w:val="28"/>
          <w:szCs w:val="28"/>
          <w:lang w:val="uk-UA" w:eastAsia="zh-CN"/>
        </w:rPr>
        <w:t>проєкту</w:t>
      </w:r>
      <w:proofErr w:type="spellEnd"/>
      <w:r w:rsidR="002F1814" w:rsidRPr="00F63626">
        <w:rPr>
          <w:rFonts w:ascii="Times New Roman" w:eastAsia="Times New Roman" w:hAnsi="Times New Roman" w:cs="Times New Roman"/>
          <w:sz w:val="28"/>
          <w:szCs w:val="28"/>
          <w:lang w:val="uk-UA" w:eastAsia="zh-CN"/>
        </w:rPr>
        <w:t xml:space="preserve"> у листопаді 2024 року вчителі та учні 5-11 класів закладу брали участь у Всеукраїнському уроці з </w:t>
      </w:r>
      <w:proofErr w:type="spellStart"/>
      <w:r w:rsidR="002F1814" w:rsidRPr="00F63626">
        <w:rPr>
          <w:rFonts w:ascii="Times New Roman" w:eastAsia="Times New Roman" w:hAnsi="Times New Roman" w:cs="Times New Roman"/>
          <w:sz w:val="28"/>
          <w:szCs w:val="28"/>
          <w:lang w:val="uk-UA" w:eastAsia="zh-CN"/>
        </w:rPr>
        <w:t>медіаграмотності</w:t>
      </w:r>
      <w:proofErr w:type="spellEnd"/>
      <w:r w:rsidR="002F1814" w:rsidRPr="00F63626">
        <w:rPr>
          <w:rFonts w:ascii="Times New Roman" w:eastAsia="Times New Roman" w:hAnsi="Times New Roman" w:cs="Times New Roman"/>
          <w:sz w:val="28"/>
          <w:szCs w:val="28"/>
          <w:lang w:val="uk-UA" w:eastAsia="zh-CN"/>
        </w:rPr>
        <w:t xml:space="preserve">, який відбувся у форматі командного </w:t>
      </w:r>
      <w:proofErr w:type="spellStart"/>
      <w:r w:rsidR="002F1814" w:rsidRPr="00F63626">
        <w:rPr>
          <w:rFonts w:ascii="Times New Roman" w:eastAsia="Times New Roman" w:hAnsi="Times New Roman" w:cs="Times New Roman"/>
          <w:sz w:val="28"/>
          <w:szCs w:val="28"/>
          <w:lang w:val="uk-UA" w:eastAsia="zh-CN"/>
        </w:rPr>
        <w:t>квесту</w:t>
      </w:r>
      <w:proofErr w:type="spellEnd"/>
      <w:r w:rsidR="002F1814" w:rsidRPr="00F63626">
        <w:rPr>
          <w:rFonts w:ascii="Times New Roman" w:eastAsia="Times New Roman" w:hAnsi="Times New Roman" w:cs="Times New Roman"/>
          <w:sz w:val="28"/>
          <w:szCs w:val="28"/>
          <w:lang w:val="uk-UA" w:eastAsia="zh-CN"/>
        </w:rPr>
        <w:t xml:space="preserve">. Учні     10-А класу пройшли тест на перевірку знань та отримали відповідний сертифікат. У грудні 2024 року учні 5-х класів активно долучилися до Kahoot-вікторини на тему "Безпечний інтернет", а учні 9-10-х класів відвідали ESTEAM-лабораторію </w:t>
      </w:r>
      <w:proofErr w:type="spellStart"/>
      <w:r w:rsidR="002F1814" w:rsidRPr="00F63626">
        <w:rPr>
          <w:rFonts w:ascii="Times New Roman" w:eastAsia="Times New Roman" w:hAnsi="Times New Roman" w:cs="Times New Roman"/>
          <w:sz w:val="28"/>
          <w:szCs w:val="28"/>
          <w:lang w:val="uk-UA" w:eastAsia="zh-CN"/>
        </w:rPr>
        <w:t>«Ko_Laba</w:t>
      </w:r>
      <w:proofErr w:type="spellEnd"/>
      <w:r w:rsidR="002F1814" w:rsidRPr="00F63626">
        <w:rPr>
          <w:rFonts w:ascii="Times New Roman" w:eastAsia="Times New Roman" w:hAnsi="Times New Roman" w:cs="Times New Roman"/>
          <w:sz w:val="28"/>
          <w:szCs w:val="28"/>
          <w:lang w:val="uk-UA" w:eastAsia="zh-CN"/>
        </w:rPr>
        <w:t>», створену для молоді, яка прагне розвиватися у сферах підприємництва (</w:t>
      </w:r>
      <w:proofErr w:type="spellStart"/>
      <w:r w:rsidR="002F1814" w:rsidRPr="00F63626">
        <w:rPr>
          <w:rFonts w:ascii="Times New Roman" w:eastAsia="Times New Roman" w:hAnsi="Times New Roman" w:cs="Times New Roman"/>
          <w:sz w:val="28"/>
          <w:szCs w:val="28"/>
          <w:lang w:val="uk-UA" w:eastAsia="zh-CN"/>
        </w:rPr>
        <w:t>Entrepreneurship</w:t>
      </w:r>
      <w:proofErr w:type="spellEnd"/>
      <w:r w:rsidR="002F1814" w:rsidRPr="00F63626">
        <w:rPr>
          <w:rFonts w:ascii="Times New Roman" w:eastAsia="Times New Roman" w:hAnsi="Times New Roman" w:cs="Times New Roman"/>
          <w:sz w:val="28"/>
          <w:szCs w:val="28"/>
          <w:lang w:val="uk-UA" w:eastAsia="zh-CN"/>
        </w:rPr>
        <w:t>), науки (</w:t>
      </w:r>
      <w:proofErr w:type="spellStart"/>
      <w:r w:rsidR="002F1814" w:rsidRPr="00F63626">
        <w:rPr>
          <w:rFonts w:ascii="Times New Roman" w:eastAsia="Times New Roman" w:hAnsi="Times New Roman" w:cs="Times New Roman"/>
          <w:sz w:val="28"/>
          <w:szCs w:val="28"/>
          <w:lang w:val="uk-UA" w:eastAsia="zh-CN"/>
        </w:rPr>
        <w:t>Science</w:t>
      </w:r>
      <w:proofErr w:type="spellEnd"/>
      <w:r w:rsidR="002F1814" w:rsidRPr="00F63626">
        <w:rPr>
          <w:rFonts w:ascii="Times New Roman" w:eastAsia="Times New Roman" w:hAnsi="Times New Roman" w:cs="Times New Roman"/>
          <w:sz w:val="28"/>
          <w:szCs w:val="28"/>
          <w:lang w:val="uk-UA" w:eastAsia="zh-CN"/>
        </w:rPr>
        <w:t>), технологій (</w:t>
      </w:r>
      <w:proofErr w:type="spellStart"/>
      <w:r w:rsidR="002F1814" w:rsidRPr="00F63626">
        <w:rPr>
          <w:rFonts w:ascii="Times New Roman" w:eastAsia="Times New Roman" w:hAnsi="Times New Roman" w:cs="Times New Roman"/>
          <w:sz w:val="28"/>
          <w:szCs w:val="28"/>
          <w:lang w:val="uk-UA" w:eastAsia="zh-CN"/>
        </w:rPr>
        <w:t>Technology</w:t>
      </w:r>
      <w:proofErr w:type="spellEnd"/>
      <w:r w:rsidR="002F1814" w:rsidRPr="00F63626">
        <w:rPr>
          <w:rFonts w:ascii="Times New Roman" w:eastAsia="Times New Roman" w:hAnsi="Times New Roman" w:cs="Times New Roman"/>
          <w:sz w:val="28"/>
          <w:szCs w:val="28"/>
          <w:lang w:val="uk-UA" w:eastAsia="zh-CN"/>
        </w:rPr>
        <w:t>), інженерії (</w:t>
      </w:r>
      <w:proofErr w:type="spellStart"/>
      <w:r w:rsidR="002F1814" w:rsidRPr="00F63626">
        <w:rPr>
          <w:rFonts w:ascii="Times New Roman" w:eastAsia="Times New Roman" w:hAnsi="Times New Roman" w:cs="Times New Roman"/>
          <w:sz w:val="28"/>
          <w:szCs w:val="28"/>
          <w:lang w:val="uk-UA" w:eastAsia="zh-CN"/>
        </w:rPr>
        <w:t>Engineering</w:t>
      </w:r>
      <w:proofErr w:type="spellEnd"/>
      <w:r w:rsidR="002F1814" w:rsidRPr="00F63626">
        <w:rPr>
          <w:rFonts w:ascii="Times New Roman" w:eastAsia="Times New Roman" w:hAnsi="Times New Roman" w:cs="Times New Roman"/>
          <w:sz w:val="28"/>
          <w:szCs w:val="28"/>
          <w:lang w:val="uk-UA" w:eastAsia="zh-CN"/>
        </w:rPr>
        <w:t>), мистецтва (</w:t>
      </w:r>
      <w:proofErr w:type="spellStart"/>
      <w:r w:rsidR="002F1814" w:rsidRPr="00F63626">
        <w:rPr>
          <w:rFonts w:ascii="Times New Roman" w:eastAsia="Times New Roman" w:hAnsi="Times New Roman" w:cs="Times New Roman"/>
          <w:sz w:val="28"/>
          <w:szCs w:val="28"/>
          <w:lang w:val="uk-UA" w:eastAsia="zh-CN"/>
        </w:rPr>
        <w:t>Art</w:t>
      </w:r>
      <w:proofErr w:type="spellEnd"/>
      <w:r w:rsidR="002F1814" w:rsidRPr="00F63626">
        <w:rPr>
          <w:rFonts w:ascii="Times New Roman" w:eastAsia="Times New Roman" w:hAnsi="Times New Roman" w:cs="Times New Roman"/>
          <w:sz w:val="28"/>
          <w:szCs w:val="28"/>
          <w:lang w:val="uk-UA" w:eastAsia="zh-CN"/>
        </w:rPr>
        <w:t>) та математики (</w:t>
      </w:r>
      <w:proofErr w:type="spellStart"/>
      <w:r w:rsidR="002F1814" w:rsidRPr="00F63626">
        <w:rPr>
          <w:rFonts w:ascii="Times New Roman" w:eastAsia="Times New Roman" w:hAnsi="Times New Roman" w:cs="Times New Roman"/>
          <w:sz w:val="28"/>
          <w:szCs w:val="28"/>
          <w:lang w:val="uk-UA" w:eastAsia="zh-CN"/>
        </w:rPr>
        <w:t>Mathematics</w:t>
      </w:r>
      <w:proofErr w:type="spellEnd"/>
      <w:r w:rsidR="002F1814" w:rsidRPr="00F63626">
        <w:rPr>
          <w:rFonts w:ascii="Times New Roman" w:eastAsia="Times New Roman" w:hAnsi="Times New Roman" w:cs="Times New Roman"/>
          <w:sz w:val="28"/>
          <w:szCs w:val="28"/>
          <w:lang w:val="uk-UA" w:eastAsia="zh-CN"/>
        </w:rPr>
        <w:t>).</w:t>
      </w:r>
    </w:p>
    <w:p w:rsidR="003E414D" w:rsidRPr="00FD4617" w:rsidRDefault="003E414D" w:rsidP="00A9282A">
      <w:pPr>
        <w:shd w:val="clear" w:color="auto" w:fill="FFFFFF"/>
        <w:spacing w:after="0" w:line="276" w:lineRule="auto"/>
        <w:jc w:val="both"/>
        <w:rPr>
          <w:rFonts w:ascii="Times New Roman" w:eastAsia="Times New Roman" w:hAnsi="Times New Roman" w:cs="Times New Roman"/>
          <w:sz w:val="28"/>
          <w:szCs w:val="28"/>
          <w:lang w:val="uk-UA" w:eastAsia="zh-CN"/>
        </w:rPr>
      </w:pPr>
      <w:r w:rsidRPr="00FD4617">
        <w:rPr>
          <w:rFonts w:ascii="Times New Roman" w:eastAsia="Times New Roman" w:hAnsi="Times New Roman" w:cs="Times New Roman"/>
          <w:sz w:val="28"/>
          <w:szCs w:val="28"/>
          <w:lang w:val="uk-UA" w:eastAsia="zh-CN"/>
        </w:rPr>
        <w:t xml:space="preserve">           Відповідно до наказу Міністерства освіти і науки України «Про </w:t>
      </w:r>
      <w:proofErr w:type="spellStart"/>
      <w:r w:rsidRPr="00FD4617">
        <w:rPr>
          <w:rFonts w:ascii="Times New Roman" w:eastAsia="Times New Roman" w:hAnsi="Times New Roman" w:cs="Times New Roman"/>
          <w:sz w:val="28"/>
          <w:szCs w:val="28"/>
          <w:lang w:val="uk-UA" w:eastAsia="zh-CN"/>
        </w:rPr>
        <w:t>реалізаціїю</w:t>
      </w:r>
      <w:proofErr w:type="spellEnd"/>
      <w:r w:rsidRPr="00FD4617">
        <w:rPr>
          <w:rFonts w:ascii="Times New Roman" w:eastAsia="Times New Roman" w:hAnsi="Times New Roman" w:cs="Times New Roman"/>
          <w:sz w:val="28"/>
          <w:szCs w:val="28"/>
          <w:lang w:val="uk-UA" w:eastAsia="zh-CN"/>
        </w:rPr>
        <w:t xml:space="preserve"> інноваційного освітнього </w:t>
      </w:r>
      <w:proofErr w:type="spellStart"/>
      <w:r w:rsidRPr="00FD4617">
        <w:rPr>
          <w:rFonts w:ascii="Times New Roman" w:eastAsia="Times New Roman" w:hAnsi="Times New Roman" w:cs="Times New Roman"/>
          <w:sz w:val="28"/>
          <w:szCs w:val="28"/>
          <w:lang w:val="uk-UA" w:eastAsia="zh-CN"/>
        </w:rPr>
        <w:t>проєкту</w:t>
      </w:r>
      <w:proofErr w:type="spellEnd"/>
      <w:r w:rsidRPr="00FD4617">
        <w:rPr>
          <w:rFonts w:ascii="Times New Roman" w:eastAsia="Times New Roman" w:hAnsi="Times New Roman" w:cs="Times New Roman"/>
          <w:sz w:val="28"/>
          <w:szCs w:val="28"/>
          <w:lang w:val="uk-UA" w:eastAsia="zh-CN"/>
        </w:rPr>
        <w:t xml:space="preserve"> за темою «Організаційно-педагогічні умови функціонування та розвитку безпечної школи у воєнний/повоєнний час» у лютому 2023 – грудні 2027 років» від 14 лютого 2023 року № 164 у закладі здійснювалась реалізація ІІ (концептуально-діагностичного) етапу інноваційного освітнього </w:t>
      </w:r>
      <w:proofErr w:type="spellStart"/>
      <w:r w:rsidRPr="00FD4617">
        <w:rPr>
          <w:rFonts w:ascii="Times New Roman" w:eastAsia="Times New Roman" w:hAnsi="Times New Roman" w:cs="Times New Roman"/>
          <w:sz w:val="28"/>
          <w:szCs w:val="28"/>
          <w:lang w:val="uk-UA" w:eastAsia="zh-CN"/>
        </w:rPr>
        <w:t>проєкту</w:t>
      </w:r>
      <w:proofErr w:type="spellEnd"/>
      <w:r w:rsidRPr="00FD4617">
        <w:rPr>
          <w:rFonts w:ascii="Times New Roman" w:eastAsia="Times New Roman" w:hAnsi="Times New Roman" w:cs="Times New Roman"/>
          <w:sz w:val="28"/>
          <w:szCs w:val="28"/>
          <w:lang w:val="uk-UA" w:eastAsia="zh-CN"/>
        </w:rPr>
        <w:t xml:space="preserve"> за темою «Організаційно-педагогічні умови функціонування та розвитку безпечної школи у воєнний/повоєнний час». Робота над створенням безпечного освітнього середовища не припиняється з досягненням певного результату — це безперервний процес: реагування на нові виклики життя, пошуку нових можливостей, ресурсів. Одним із варіантів усталити систему захисту та безпеки особистості в закладі є створення й запровадження Положення про Раду безпеки ліцею — це внутрішній документ закладу, який  регулює діяльність  щодо запобігання порушенням прав особистості на безпеку, визначає способи </w:t>
      </w:r>
      <w:r w:rsidRPr="00FD4617">
        <w:rPr>
          <w:rFonts w:ascii="Times New Roman" w:eastAsia="Times New Roman" w:hAnsi="Times New Roman" w:cs="Times New Roman"/>
          <w:sz w:val="28"/>
          <w:szCs w:val="28"/>
          <w:lang w:val="uk-UA" w:eastAsia="zh-CN"/>
        </w:rPr>
        <w:lastRenderedPageBreak/>
        <w:t>підтримання та втручання в ситуації, загрозливі життю, здоров’ю та благополуччю особистості.</w:t>
      </w:r>
    </w:p>
    <w:p w:rsidR="003E414D" w:rsidRPr="00FD4617" w:rsidRDefault="003E414D" w:rsidP="00A9282A">
      <w:pPr>
        <w:shd w:val="clear" w:color="auto" w:fill="FFFFFF"/>
        <w:spacing w:after="0" w:line="276" w:lineRule="auto"/>
        <w:jc w:val="both"/>
        <w:rPr>
          <w:rFonts w:ascii="Times New Roman" w:eastAsia="Times New Roman" w:hAnsi="Times New Roman" w:cs="Times New Roman"/>
          <w:sz w:val="28"/>
          <w:szCs w:val="28"/>
          <w:lang w:val="uk-UA" w:eastAsia="zh-CN"/>
        </w:rPr>
      </w:pPr>
      <w:r w:rsidRPr="00FD4617">
        <w:rPr>
          <w:rFonts w:ascii="Times New Roman" w:eastAsia="Times New Roman" w:hAnsi="Times New Roman" w:cs="Times New Roman"/>
          <w:sz w:val="28"/>
          <w:szCs w:val="28"/>
          <w:lang w:val="uk-UA" w:eastAsia="zh-CN"/>
        </w:rPr>
        <w:t xml:space="preserve">         У Положенні про Раду безпеки визначено критерії фізичної, психологічної, соціальної, інформаційної безпеки учасників освітнього процесу, відповідно до яких і розроблюються конкретні дії, визначаються заходи, процедури, що допоможуть учасникам освітнього процесу у випадках ризиків та загроз.</w:t>
      </w:r>
    </w:p>
    <w:p w:rsidR="00FD4617" w:rsidRPr="00FD4617" w:rsidRDefault="00FD4617" w:rsidP="00FD4617">
      <w:pPr>
        <w:shd w:val="clear" w:color="auto" w:fill="FFFFFF"/>
        <w:spacing w:after="0" w:line="276" w:lineRule="auto"/>
        <w:jc w:val="both"/>
        <w:rPr>
          <w:rFonts w:ascii="Times New Roman" w:eastAsia="Times New Roman" w:hAnsi="Times New Roman" w:cs="Times New Roman"/>
          <w:sz w:val="28"/>
          <w:szCs w:val="28"/>
          <w:lang w:val="uk-UA" w:eastAsia="zh-CN"/>
        </w:rPr>
      </w:pPr>
      <w:r w:rsidRPr="00FD4617">
        <w:rPr>
          <w:rFonts w:ascii="Times New Roman" w:eastAsia="Times New Roman" w:hAnsi="Times New Roman" w:cs="Times New Roman"/>
          <w:sz w:val="28"/>
          <w:szCs w:val="28"/>
          <w:lang w:val="uk-UA" w:eastAsia="zh-CN"/>
        </w:rPr>
        <w:t xml:space="preserve">           Безпека в освітньому середовищі – це комплексний підхід, що охоплює фізичний, психологічний та цифровий захист учнів, педагогів і всіх учасників навчального процесу. Її мета – створити умови, в яких кожна дитина може навчатися, розвиватися та реалізовувати свій потенціал без загроз для життя, здоров’я чи емоційного стану. В межах програми «Шкільний поліцейський» з учасниками освітнього процесу систематично проводяться профілактичні заняття та тренінги з безпеки життєдіяльності у воєнний час. Особлива увага приділяється пожежній та мінній безпеці. У лютому учні 6-8 класів взяли участь у тренінгу з безпеки в межах роботи школи розвитку «Юний інспектор з безпеки». Головна мета заходу — активізувати практичні знання учнів про безпеку в повсякденному житті та сформувати відповідальну модель поведінки в надзвичайних ситуаціях. У березні на весняних канікулах, спільно з працівниками ДСНС пройшла серія заходів, присвячена темі «Безпечні канікули». Головною метою цих заходів було забезпечення безпеки учнів під час канікул, попередження травматизму, небезпечних ситуацій та формування свідомого ставлення до власного життя та здоров`я, навчити учнів правил безпеки у різних ситуаціях. На батьківських зборах класні керівники підвищували обізнаність батьків, щодо контролю за дітьми під час канікул.</w:t>
      </w:r>
    </w:p>
    <w:p w:rsidR="00FD4617" w:rsidRPr="00FD4617" w:rsidRDefault="00FD4617" w:rsidP="00FD4617">
      <w:pPr>
        <w:shd w:val="clear" w:color="auto" w:fill="FFFFFF"/>
        <w:spacing w:after="0" w:line="276" w:lineRule="auto"/>
        <w:jc w:val="both"/>
        <w:rPr>
          <w:rFonts w:ascii="Times New Roman" w:eastAsia="Times New Roman" w:hAnsi="Times New Roman" w:cs="Times New Roman"/>
          <w:sz w:val="28"/>
          <w:szCs w:val="28"/>
          <w:lang w:val="uk-UA" w:eastAsia="zh-CN"/>
        </w:rPr>
      </w:pPr>
      <w:r w:rsidRPr="00FD4617">
        <w:rPr>
          <w:rFonts w:ascii="Times New Roman" w:eastAsia="Times New Roman" w:hAnsi="Times New Roman" w:cs="Times New Roman"/>
          <w:sz w:val="28"/>
          <w:szCs w:val="28"/>
          <w:lang w:val="uk-UA" w:eastAsia="zh-CN"/>
        </w:rPr>
        <w:t xml:space="preserve">           25 квітня у ХЛ № 36 відбувся День цивільного захисту. Захід мав на меті практичну перевірку готовності здобувачів освіти до дій у надзвичайних ситуаціях, відпрацювання дій на випадок пожежі, а також формування сміливості, впевненості та рішучості у кризових умовах. Класними керівниками 1-11 класів було реалізовано комплекс заходів, спрямованих на формування безпечної поведінки. 13 травня 2025 року для учнів 4-М класу в </w:t>
      </w:r>
      <w:proofErr w:type="spellStart"/>
      <w:r w:rsidRPr="00FD4617">
        <w:rPr>
          <w:rFonts w:ascii="Times New Roman" w:eastAsia="Times New Roman" w:hAnsi="Times New Roman" w:cs="Times New Roman"/>
          <w:sz w:val="28"/>
          <w:szCs w:val="28"/>
          <w:lang w:val="uk-UA" w:eastAsia="zh-CN"/>
        </w:rPr>
        <w:t>метрошколі</w:t>
      </w:r>
      <w:proofErr w:type="spellEnd"/>
      <w:r w:rsidRPr="00FD4617">
        <w:rPr>
          <w:rFonts w:ascii="Times New Roman" w:eastAsia="Times New Roman" w:hAnsi="Times New Roman" w:cs="Times New Roman"/>
          <w:sz w:val="28"/>
          <w:szCs w:val="28"/>
          <w:lang w:val="uk-UA" w:eastAsia="zh-CN"/>
        </w:rPr>
        <w:t xml:space="preserve"> пройшла інтерактивна гра «Збери тривожний рюкзак». Діти пригадали правила поведінки під час повітряної тривоги, дізналися, як діяти під час евакуації, та зібрали командні рюкзаки безпеки, тренуючи уважність і швидкість реагування.</w:t>
      </w:r>
    </w:p>
    <w:p w:rsidR="00FD4617" w:rsidRDefault="00FD4617" w:rsidP="00FD4617">
      <w:pPr>
        <w:shd w:val="clear" w:color="auto" w:fill="FFFFFF"/>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У</w:t>
      </w:r>
      <w:r w:rsidRPr="00FD4617">
        <w:rPr>
          <w:rFonts w:ascii="Times New Roman" w:eastAsia="Times New Roman" w:hAnsi="Times New Roman" w:cs="Times New Roman"/>
          <w:sz w:val="28"/>
          <w:szCs w:val="28"/>
          <w:lang w:val="uk-UA" w:eastAsia="zh-CN"/>
        </w:rPr>
        <w:t xml:space="preserve"> січні 2025 року учні </w:t>
      </w:r>
      <w:r>
        <w:rPr>
          <w:rFonts w:ascii="Times New Roman" w:eastAsia="Times New Roman" w:hAnsi="Times New Roman" w:cs="Times New Roman"/>
          <w:sz w:val="28"/>
          <w:szCs w:val="28"/>
          <w:lang w:val="uk-UA" w:eastAsia="zh-CN"/>
        </w:rPr>
        <w:t>ліцею</w:t>
      </w:r>
      <w:r w:rsidRPr="00FD4617">
        <w:rPr>
          <w:rFonts w:ascii="Times New Roman" w:eastAsia="Times New Roman" w:hAnsi="Times New Roman" w:cs="Times New Roman"/>
          <w:sz w:val="28"/>
          <w:szCs w:val="28"/>
          <w:lang w:val="uk-UA" w:eastAsia="zh-CN"/>
        </w:rPr>
        <w:t xml:space="preserve"> взяли участь у тре</w:t>
      </w:r>
      <w:r>
        <w:rPr>
          <w:rFonts w:ascii="Times New Roman" w:eastAsia="Times New Roman" w:hAnsi="Times New Roman" w:cs="Times New Roman"/>
          <w:sz w:val="28"/>
          <w:szCs w:val="28"/>
          <w:lang w:val="uk-UA" w:eastAsia="zh-CN"/>
        </w:rPr>
        <w:t xml:space="preserve">нінгу з  протидії </w:t>
      </w:r>
      <w:proofErr w:type="spellStart"/>
      <w:r>
        <w:rPr>
          <w:rFonts w:ascii="Times New Roman" w:eastAsia="Times New Roman" w:hAnsi="Times New Roman" w:cs="Times New Roman"/>
          <w:sz w:val="28"/>
          <w:szCs w:val="28"/>
          <w:lang w:val="uk-UA" w:eastAsia="zh-CN"/>
        </w:rPr>
        <w:t>кібербулінгу</w:t>
      </w:r>
      <w:proofErr w:type="spellEnd"/>
      <w:r>
        <w:rPr>
          <w:rFonts w:ascii="Times New Roman" w:eastAsia="Times New Roman" w:hAnsi="Times New Roman" w:cs="Times New Roman"/>
          <w:sz w:val="28"/>
          <w:szCs w:val="28"/>
          <w:lang w:val="uk-UA" w:eastAsia="zh-CN"/>
        </w:rPr>
        <w:t xml:space="preserve">. </w:t>
      </w:r>
      <w:r w:rsidRPr="00FD4617">
        <w:rPr>
          <w:rFonts w:ascii="Times New Roman" w:eastAsia="Times New Roman" w:hAnsi="Times New Roman" w:cs="Times New Roman"/>
          <w:sz w:val="28"/>
          <w:szCs w:val="28"/>
          <w:lang w:val="uk-UA" w:eastAsia="zh-CN"/>
        </w:rPr>
        <w:t xml:space="preserve">Здобувачі освіти  дізналися, як розпізнавати випадки </w:t>
      </w:r>
      <w:proofErr w:type="spellStart"/>
      <w:r w:rsidRPr="00FD4617">
        <w:rPr>
          <w:rFonts w:ascii="Times New Roman" w:eastAsia="Times New Roman" w:hAnsi="Times New Roman" w:cs="Times New Roman"/>
          <w:sz w:val="28"/>
          <w:szCs w:val="28"/>
          <w:lang w:val="uk-UA" w:eastAsia="zh-CN"/>
        </w:rPr>
        <w:t>кібербулінгу</w:t>
      </w:r>
      <w:proofErr w:type="spellEnd"/>
      <w:r w:rsidRPr="00FD4617">
        <w:rPr>
          <w:rFonts w:ascii="Times New Roman" w:eastAsia="Times New Roman" w:hAnsi="Times New Roman" w:cs="Times New Roman"/>
          <w:sz w:val="28"/>
          <w:szCs w:val="28"/>
          <w:lang w:val="uk-UA" w:eastAsia="zh-CN"/>
        </w:rPr>
        <w:t>, реагувати на них та захищати себе і</w:t>
      </w:r>
      <w:r>
        <w:rPr>
          <w:rFonts w:ascii="Times New Roman" w:eastAsia="Times New Roman" w:hAnsi="Times New Roman" w:cs="Times New Roman"/>
          <w:sz w:val="28"/>
          <w:szCs w:val="28"/>
          <w:lang w:val="uk-UA" w:eastAsia="zh-CN"/>
        </w:rPr>
        <w:t xml:space="preserve"> своїх друзів в онлайн-просторі. </w:t>
      </w:r>
      <w:r w:rsidRPr="00FD4617">
        <w:rPr>
          <w:rFonts w:ascii="Times New Roman" w:eastAsia="Times New Roman" w:hAnsi="Times New Roman" w:cs="Times New Roman"/>
          <w:sz w:val="28"/>
          <w:szCs w:val="28"/>
          <w:lang w:val="uk-UA" w:eastAsia="zh-CN"/>
        </w:rPr>
        <w:t xml:space="preserve"> </w:t>
      </w:r>
    </w:p>
    <w:p w:rsidR="00FD4617" w:rsidRPr="00FD4617" w:rsidRDefault="00FD4617" w:rsidP="00FD4617">
      <w:pPr>
        <w:shd w:val="clear" w:color="auto" w:fill="FFFFFF"/>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lastRenderedPageBreak/>
        <w:t xml:space="preserve">            У січні</w:t>
      </w:r>
      <w:r w:rsidRPr="00FD4617">
        <w:rPr>
          <w:rFonts w:ascii="Times New Roman" w:eastAsia="Times New Roman" w:hAnsi="Times New Roman" w:cs="Times New Roman"/>
          <w:sz w:val="28"/>
          <w:szCs w:val="28"/>
          <w:lang w:val="uk-UA" w:eastAsia="zh-CN"/>
        </w:rPr>
        <w:t xml:space="preserve"> відвідали ESTEAM-лабораторію </w:t>
      </w:r>
      <w:proofErr w:type="spellStart"/>
      <w:r w:rsidRPr="00FD4617">
        <w:rPr>
          <w:rFonts w:ascii="Times New Roman" w:eastAsia="Times New Roman" w:hAnsi="Times New Roman" w:cs="Times New Roman"/>
          <w:sz w:val="28"/>
          <w:szCs w:val="28"/>
          <w:lang w:val="uk-UA" w:eastAsia="zh-CN"/>
        </w:rPr>
        <w:t>«Ko_Laba</w:t>
      </w:r>
      <w:proofErr w:type="spellEnd"/>
      <w:r w:rsidRPr="00FD4617">
        <w:rPr>
          <w:rFonts w:ascii="Times New Roman" w:eastAsia="Times New Roman" w:hAnsi="Times New Roman" w:cs="Times New Roman"/>
          <w:sz w:val="28"/>
          <w:szCs w:val="28"/>
          <w:lang w:val="uk-UA" w:eastAsia="zh-CN"/>
        </w:rPr>
        <w:t>», створену для молоді, яка прагне розвиватися у сферах підприємництва (</w:t>
      </w:r>
      <w:proofErr w:type="spellStart"/>
      <w:r w:rsidRPr="00FD4617">
        <w:rPr>
          <w:rFonts w:ascii="Times New Roman" w:eastAsia="Times New Roman" w:hAnsi="Times New Roman" w:cs="Times New Roman"/>
          <w:sz w:val="28"/>
          <w:szCs w:val="28"/>
          <w:lang w:val="uk-UA" w:eastAsia="zh-CN"/>
        </w:rPr>
        <w:t>Entrepreneurship</w:t>
      </w:r>
      <w:proofErr w:type="spellEnd"/>
      <w:r w:rsidRPr="00FD4617">
        <w:rPr>
          <w:rFonts w:ascii="Times New Roman" w:eastAsia="Times New Roman" w:hAnsi="Times New Roman" w:cs="Times New Roman"/>
          <w:sz w:val="28"/>
          <w:szCs w:val="28"/>
          <w:lang w:val="uk-UA" w:eastAsia="zh-CN"/>
        </w:rPr>
        <w:t>), науки (</w:t>
      </w:r>
      <w:proofErr w:type="spellStart"/>
      <w:r w:rsidRPr="00FD4617">
        <w:rPr>
          <w:rFonts w:ascii="Times New Roman" w:eastAsia="Times New Roman" w:hAnsi="Times New Roman" w:cs="Times New Roman"/>
          <w:sz w:val="28"/>
          <w:szCs w:val="28"/>
          <w:lang w:val="uk-UA" w:eastAsia="zh-CN"/>
        </w:rPr>
        <w:t>Science</w:t>
      </w:r>
      <w:proofErr w:type="spellEnd"/>
      <w:r w:rsidRPr="00FD4617">
        <w:rPr>
          <w:rFonts w:ascii="Times New Roman" w:eastAsia="Times New Roman" w:hAnsi="Times New Roman" w:cs="Times New Roman"/>
          <w:sz w:val="28"/>
          <w:szCs w:val="28"/>
          <w:lang w:val="uk-UA" w:eastAsia="zh-CN"/>
        </w:rPr>
        <w:t>), технологій (</w:t>
      </w:r>
      <w:proofErr w:type="spellStart"/>
      <w:r w:rsidRPr="00FD4617">
        <w:rPr>
          <w:rFonts w:ascii="Times New Roman" w:eastAsia="Times New Roman" w:hAnsi="Times New Roman" w:cs="Times New Roman"/>
          <w:sz w:val="28"/>
          <w:szCs w:val="28"/>
          <w:lang w:val="uk-UA" w:eastAsia="zh-CN"/>
        </w:rPr>
        <w:t>Technology</w:t>
      </w:r>
      <w:proofErr w:type="spellEnd"/>
      <w:r w:rsidRPr="00FD4617">
        <w:rPr>
          <w:rFonts w:ascii="Times New Roman" w:eastAsia="Times New Roman" w:hAnsi="Times New Roman" w:cs="Times New Roman"/>
          <w:sz w:val="28"/>
          <w:szCs w:val="28"/>
          <w:lang w:val="uk-UA" w:eastAsia="zh-CN"/>
        </w:rPr>
        <w:t>), інженерії (</w:t>
      </w:r>
      <w:proofErr w:type="spellStart"/>
      <w:r w:rsidRPr="00FD4617">
        <w:rPr>
          <w:rFonts w:ascii="Times New Roman" w:eastAsia="Times New Roman" w:hAnsi="Times New Roman" w:cs="Times New Roman"/>
          <w:sz w:val="28"/>
          <w:szCs w:val="28"/>
          <w:lang w:val="uk-UA" w:eastAsia="zh-CN"/>
        </w:rPr>
        <w:t>Engineering</w:t>
      </w:r>
      <w:proofErr w:type="spellEnd"/>
      <w:r w:rsidRPr="00FD4617">
        <w:rPr>
          <w:rFonts w:ascii="Times New Roman" w:eastAsia="Times New Roman" w:hAnsi="Times New Roman" w:cs="Times New Roman"/>
          <w:sz w:val="28"/>
          <w:szCs w:val="28"/>
          <w:lang w:val="uk-UA" w:eastAsia="zh-CN"/>
        </w:rPr>
        <w:t>), мистецтва (</w:t>
      </w:r>
      <w:proofErr w:type="spellStart"/>
      <w:r w:rsidRPr="00FD4617">
        <w:rPr>
          <w:rFonts w:ascii="Times New Roman" w:eastAsia="Times New Roman" w:hAnsi="Times New Roman" w:cs="Times New Roman"/>
          <w:sz w:val="28"/>
          <w:szCs w:val="28"/>
          <w:lang w:val="uk-UA" w:eastAsia="zh-CN"/>
        </w:rPr>
        <w:t>Ar</w:t>
      </w:r>
      <w:r>
        <w:rPr>
          <w:rFonts w:ascii="Times New Roman" w:eastAsia="Times New Roman" w:hAnsi="Times New Roman" w:cs="Times New Roman"/>
          <w:sz w:val="28"/>
          <w:szCs w:val="28"/>
          <w:lang w:val="uk-UA" w:eastAsia="zh-CN"/>
        </w:rPr>
        <w:t>t</w:t>
      </w:r>
      <w:proofErr w:type="spellEnd"/>
      <w:r>
        <w:rPr>
          <w:rFonts w:ascii="Times New Roman" w:eastAsia="Times New Roman" w:hAnsi="Times New Roman" w:cs="Times New Roman"/>
          <w:sz w:val="28"/>
          <w:szCs w:val="28"/>
          <w:lang w:val="uk-UA" w:eastAsia="zh-CN"/>
        </w:rPr>
        <w:t>) та математики (</w:t>
      </w:r>
      <w:proofErr w:type="spellStart"/>
      <w:r>
        <w:rPr>
          <w:rFonts w:ascii="Times New Roman" w:eastAsia="Times New Roman" w:hAnsi="Times New Roman" w:cs="Times New Roman"/>
          <w:sz w:val="28"/>
          <w:szCs w:val="28"/>
          <w:lang w:val="uk-UA" w:eastAsia="zh-CN"/>
        </w:rPr>
        <w:t>Mathematics</w:t>
      </w:r>
      <w:proofErr w:type="spellEnd"/>
      <w:r>
        <w:rPr>
          <w:rFonts w:ascii="Times New Roman" w:eastAsia="Times New Roman" w:hAnsi="Times New Roman" w:cs="Times New Roman"/>
          <w:sz w:val="28"/>
          <w:szCs w:val="28"/>
          <w:lang w:val="uk-UA" w:eastAsia="zh-CN"/>
        </w:rPr>
        <w:t xml:space="preserve">). </w:t>
      </w:r>
      <w:r w:rsidRPr="00FD4617">
        <w:rPr>
          <w:rFonts w:ascii="Times New Roman" w:eastAsia="Times New Roman" w:hAnsi="Times New Roman" w:cs="Times New Roman"/>
          <w:sz w:val="28"/>
          <w:szCs w:val="28"/>
          <w:lang w:val="uk-UA" w:eastAsia="zh-CN"/>
        </w:rPr>
        <w:t xml:space="preserve">Лабораторія розташована на базі Харківської обласної бібліотеки для дітей та юнацтва. </w:t>
      </w:r>
    </w:p>
    <w:p w:rsidR="00FD4617" w:rsidRPr="00FD4617" w:rsidRDefault="00FD4617" w:rsidP="00FD4617">
      <w:pPr>
        <w:shd w:val="clear" w:color="auto" w:fill="FFFFFF"/>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FD4617">
        <w:rPr>
          <w:rFonts w:ascii="Times New Roman" w:eastAsia="Times New Roman" w:hAnsi="Times New Roman" w:cs="Times New Roman"/>
          <w:sz w:val="28"/>
          <w:szCs w:val="28"/>
          <w:lang w:val="uk-UA" w:eastAsia="zh-CN"/>
        </w:rPr>
        <w:t xml:space="preserve">11 лютого 2025 року відбувся інтерактивний захід «Агенти </w:t>
      </w:r>
      <w:proofErr w:type="spellStart"/>
      <w:r w:rsidRPr="00FD4617">
        <w:rPr>
          <w:rFonts w:ascii="Times New Roman" w:eastAsia="Times New Roman" w:hAnsi="Times New Roman" w:cs="Times New Roman"/>
          <w:sz w:val="28"/>
          <w:szCs w:val="28"/>
          <w:lang w:val="uk-UA" w:eastAsia="zh-CN"/>
        </w:rPr>
        <w:t>кібербезпеки</w:t>
      </w:r>
      <w:proofErr w:type="spellEnd"/>
      <w:r w:rsidRPr="00FD4617">
        <w:rPr>
          <w:rFonts w:ascii="Times New Roman" w:eastAsia="Times New Roman" w:hAnsi="Times New Roman" w:cs="Times New Roman"/>
          <w:sz w:val="28"/>
          <w:szCs w:val="28"/>
          <w:lang w:val="uk-UA" w:eastAsia="zh-CN"/>
        </w:rPr>
        <w:t xml:space="preserve">» до дня безпечного інтернету. З 31 березня по 04 квітня було проведено інженерний тиждень. Головна мета інженерного тижня – зацікавити учнів інженерією, технічними науками та інноваціями, розвинути їхні креативні, аналітичні та практичні навички через дослідницьку та проектну діяльність. Інженерний тиждень – це можливість для учнів вийти за межі шкільної програми, відчути себе творцями технічного майбутнього та надихнутися на подальше навчання в STEM-напрямках. </w:t>
      </w:r>
    </w:p>
    <w:p w:rsidR="00FD4617" w:rsidRPr="00FD4617" w:rsidRDefault="00FD4617" w:rsidP="00FD4617">
      <w:pPr>
        <w:shd w:val="clear" w:color="auto" w:fill="FFFFFF"/>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FD4617">
        <w:rPr>
          <w:rFonts w:ascii="Times New Roman" w:eastAsia="Times New Roman" w:hAnsi="Times New Roman" w:cs="Times New Roman"/>
          <w:sz w:val="28"/>
          <w:szCs w:val="28"/>
          <w:lang w:val="uk-UA" w:eastAsia="zh-CN"/>
        </w:rPr>
        <w:t xml:space="preserve">15 квітня у межах STEM-тижня "Великдень у ліцеї" в </w:t>
      </w:r>
      <w:proofErr w:type="spellStart"/>
      <w:r w:rsidRPr="00FD4617">
        <w:rPr>
          <w:rFonts w:ascii="Times New Roman" w:eastAsia="Times New Roman" w:hAnsi="Times New Roman" w:cs="Times New Roman"/>
          <w:sz w:val="28"/>
          <w:szCs w:val="28"/>
          <w:lang w:val="uk-UA" w:eastAsia="zh-CN"/>
        </w:rPr>
        <w:t>метрошколі</w:t>
      </w:r>
      <w:proofErr w:type="spellEnd"/>
      <w:r w:rsidRPr="00FD4617">
        <w:rPr>
          <w:rFonts w:ascii="Times New Roman" w:eastAsia="Times New Roman" w:hAnsi="Times New Roman" w:cs="Times New Roman"/>
          <w:sz w:val="28"/>
          <w:szCs w:val="28"/>
          <w:lang w:val="uk-UA" w:eastAsia="zh-CN"/>
        </w:rPr>
        <w:t xml:space="preserve"> учні 6-х класів взяли участь у STEM-</w:t>
      </w:r>
      <w:proofErr w:type="spellStart"/>
      <w:r w:rsidRPr="00FD4617">
        <w:rPr>
          <w:rFonts w:ascii="Times New Roman" w:eastAsia="Times New Roman" w:hAnsi="Times New Roman" w:cs="Times New Roman"/>
          <w:sz w:val="28"/>
          <w:szCs w:val="28"/>
          <w:lang w:val="uk-UA" w:eastAsia="zh-CN"/>
        </w:rPr>
        <w:t>проєкті</w:t>
      </w:r>
      <w:proofErr w:type="spellEnd"/>
      <w:r w:rsidRPr="00FD4617">
        <w:rPr>
          <w:rFonts w:ascii="Times New Roman" w:eastAsia="Times New Roman" w:hAnsi="Times New Roman" w:cs="Times New Roman"/>
          <w:sz w:val="28"/>
          <w:szCs w:val="28"/>
          <w:lang w:val="uk-UA" w:eastAsia="zh-CN"/>
        </w:rPr>
        <w:t xml:space="preserve"> "Великодній кошик — духовні традиції".</w:t>
      </w:r>
    </w:p>
    <w:p w:rsidR="00FD4617" w:rsidRPr="00FD4617" w:rsidRDefault="00FD4617" w:rsidP="00FD4617">
      <w:pPr>
        <w:shd w:val="clear" w:color="auto" w:fill="FFFFFF"/>
        <w:spacing w:after="0" w:line="276" w:lineRule="auto"/>
        <w:jc w:val="both"/>
        <w:rPr>
          <w:rFonts w:ascii="Times New Roman" w:eastAsia="Times New Roman" w:hAnsi="Times New Roman" w:cs="Times New Roman"/>
          <w:sz w:val="28"/>
          <w:szCs w:val="28"/>
          <w:lang w:val="uk-UA" w:eastAsia="zh-CN"/>
        </w:rPr>
      </w:pPr>
      <w:r w:rsidRPr="00FD4617">
        <w:rPr>
          <w:rFonts w:ascii="Times New Roman" w:eastAsia="Times New Roman" w:hAnsi="Times New Roman" w:cs="Times New Roman"/>
          <w:sz w:val="28"/>
          <w:szCs w:val="28"/>
          <w:lang w:val="uk-UA" w:eastAsia="zh-CN"/>
        </w:rPr>
        <w:t>Школярі поєднали науку, творчість і культурну спадщину, поринувши у світ великодніх традицій. Такий підхід не лише розвиває навички дослідження й креативності, а й допомагає зберігати духов</w:t>
      </w:r>
      <w:r>
        <w:rPr>
          <w:rFonts w:ascii="Times New Roman" w:eastAsia="Times New Roman" w:hAnsi="Times New Roman" w:cs="Times New Roman"/>
          <w:sz w:val="28"/>
          <w:szCs w:val="28"/>
          <w:lang w:val="uk-UA" w:eastAsia="zh-CN"/>
        </w:rPr>
        <w:t>ні цінності нашого народу. 21-</w:t>
      </w:r>
      <w:r w:rsidRPr="00FD4617">
        <w:rPr>
          <w:rFonts w:ascii="Times New Roman" w:eastAsia="Times New Roman" w:hAnsi="Times New Roman" w:cs="Times New Roman"/>
          <w:sz w:val="28"/>
          <w:szCs w:val="28"/>
          <w:lang w:val="uk-UA" w:eastAsia="zh-CN"/>
        </w:rPr>
        <w:t xml:space="preserve">22 квітня з метою популяризації STEM-освіти та формування обізнаності учасників освітнього процесу ХЛ № 36 щодо важливості STEM-освіти для науково-технічного прогресу та економічного розвитку держави було проведено ряд заходів. Так на уроці біології учні 10-Б класу формували практичні навички ХХІ століття – критичне мислення, командну роботу, дослідницьку активність. На уроках математики розв'язували реалістичні задачі, завдяки яким вони застосовували математичні знання у практичних життєвих ситуаціях, розвивали фінансову грамотність, інтегрувати елементи технологій та кулінарії,що стимулює міжпредметну цікавість і творче мислення. </w:t>
      </w:r>
    </w:p>
    <w:p w:rsidR="00FD4617" w:rsidRPr="00FD4617" w:rsidRDefault="00FD4617" w:rsidP="00FD4617">
      <w:pPr>
        <w:shd w:val="clear" w:color="auto" w:fill="FFFFFF"/>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          </w:t>
      </w:r>
      <w:r w:rsidRPr="00FD4617">
        <w:rPr>
          <w:rFonts w:ascii="Times New Roman" w:eastAsia="Times New Roman" w:hAnsi="Times New Roman" w:cs="Times New Roman"/>
          <w:sz w:val="28"/>
          <w:szCs w:val="28"/>
          <w:lang w:val="uk-UA" w:eastAsia="zh-CN"/>
        </w:rPr>
        <w:t>22 квітні 2025 року у 4 - М класі відбувся відкритий урок з літературного читання з елементами STEM -технологій на т</w:t>
      </w:r>
      <w:r>
        <w:rPr>
          <w:rFonts w:ascii="Times New Roman" w:eastAsia="Times New Roman" w:hAnsi="Times New Roman" w:cs="Times New Roman"/>
          <w:sz w:val="28"/>
          <w:szCs w:val="28"/>
          <w:lang w:val="uk-UA" w:eastAsia="zh-CN"/>
        </w:rPr>
        <w:t>ему: Цікаве для допитливих.        25-</w:t>
      </w:r>
      <w:r w:rsidRPr="00FD4617">
        <w:rPr>
          <w:rFonts w:ascii="Times New Roman" w:eastAsia="Times New Roman" w:hAnsi="Times New Roman" w:cs="Times New Roman"/>
          <w:sz w:val="28"/>
          <w:szCs w:val="28"/>
          <w:lang w:val="uk-UA" w:eastAsia="zh-CN"/>
        </w:rPr>
        <w:t>27 квітня команда учнів 10-х класів взяла участь у STEM-</w:t>
      </w:r>
      <w:proofErr w:type="spellStart"/>
      <w:r w:rsidRPr="00FD4617">
        <w:rPr>
          <w:rFonts w:ascii="Times New Roman" w:eastAsia="Times New Roman" w:hAnsi="Times New Roman" w:cs="Times New Roman"/>
          <w:sz w:val="28"/>
          <w:szCs w:val="28"/>
          <w:lang w:val="uk-UA" w:eastAsia="zh-CN"/>
        </w:rPr>
        <w:t>хакатоні</w:t>
      </w:r>
      <w:proofErr w:type="spellEnd"/>
      <w:r w:rsidRPr="00FD4617">
        <w:rPr>
          <w:rFonts w:ascii="Times New Roman" w:eastAsia="Times New Roman" w:hAnsi="Times New Roman" w:cs="Times New Roman"/>
          <w:sz w:val="28"/>
          <w:szCs w:val="28"/>
          <w:lang w:val="uk-UA" w:eastAsia="zh-CN"/>
        </w:rPr>
        <w:t xml:space="preserve"> «Молодь + бізнес = користь для громади»! Ця інтерактивна освітня подія об'єднала громадянську освіту, підприємливість та інноваційне мислення. На базі ESTEAM-просторів </w:t>
      </w:r>
      <w:proofErr w:type="spellStart"/>
      <w:r w:rsidRPr="00FD4617">
        <w:rPr>
          <w:rFonts w:ascii="Times New Roman" w:eastAsia="Times New Roman" w:hAnsi="Times New Roman" w:cs="Times New Roman"/>
          <w:sz w:val="28"/>
          <w:szCs w:val="28"/>
          <w:lang w:val="uk-UA" w:eastAsia="zh-CN"/>
        </w:rPr>
        <w:t>Ko_L</w:t>
      </w:r>
      <w:proofErr w:type="spellEnd"/>
      <w:r w:rsidRPr="00FD4617">
        <w:rPr>
          <w:rFonts w:ascii="Times New Roman" w:eastAsia="Times New Roman" w:hAnsi="Times New Roman" w:cs="Times New Roman"/>
          <w:sz w:val="28"/>
          <w:szCs w:val="28"/>
          <w:lang w:val="uk-UA" w:eastAsia="zh-CN"/>
        </w:rPr>
        <w:t xml:space="preserve">aba учасники не просто засвоювали знання, а стали справжніми творцями змін: </w:t>
      </w:r>
    </w:p>
    <w:p w:rsidR="00FD4617" w:rsidRPr="00FD4617" w:rsidRDefault="00FD4617" w:rsidP="00FD4617">
      <w:pPr>
        <w:pStyle w:val="a3"/>
        <w:numPr>
          <w:ilvl w:val="0"/>
          <w:numId w:val="13"/>
        </w:numPr>
        <w:shd w:val="clear" w:color="auto" w:fill="FFFFFF"/>
        <w:spacing w:after="0" w:line="276" w:lineRule="auto"/>
        <w:jc w:val="both"/>
        <w:rPr>
          <w:rFonts w:ascii="Times New Roman" w:eastAsia="Times New Roman" w:hAnsi="Times New Roman" w:cs="Times New Roman"/>
          <w:sz w:val="28"/>
          <w:szCs w:val="28"/>
          <w:lang w:val="uk-UA" w:eastAsia="zh-CN"/>
        </w:rPr>
      </w:pPr>
      <w:r w:rsidRPr="00FD4617">
        <w:rPr>
          <w:rFonts w:ascii="Times New Roman" w:eastAsia="Times New Roman" w:hAnsi="Times New Roman" w:cs="Times New Roman"/>
          <w:sz w:val="28"/>
          <w:szCs w:val="28"/>
          <w:lang w:val="uk-UA" w:eastAsia="zh-CN"/>
        </w:rPr>
        <w:t>працювали в командах над реальними викликами місцевого бізнесу;</w:t>
      </w:r>
    </w:p>
    <w:p w:rsidR="00FD4617" w:rsidRPr="00FD4617" w:rsidRDefault="00FD4617" w:rsidP="00FD4617">
      <w:pPr>
        <w:pStyle w:val="a3"/>
        <w:numPr>
          <w:ilvl w:val="0"/>
          <w:numId w:val="13"/>
        </w:numPr>
        <w:shd w:val="clear" w:color="auto" w:fill="FFFFFF"/>
        <w:spacing w:after="0" w:line="276" w:lineRule="auto"/>
        <w:jc w:val="both"/>
        <w:rPr>
          <w:rFonts w:ascii="Times New Roman" w:eastAsia="Times New Roman" w:hAnsi="Times New Roman" w:cs="Times New Roman"/>
          <w:sz w:val="28"/>
          <w:szCs w:val="28"/>
          <w:lang w:val="uk-UA" w:eastAsia="zh-CN"/>
        </w:rPr>
      </w:pPr>
      <w:r w:rsidRPr="00FD4617">
        <w:rPr>
          <w:rFonts w:ascii="Times New Roman" w:eastAsia="Times New Roman" w:hAnsi="Times New Roman" w:cs="Times New Roman"/>
          <w:sz w:val="28"/>
          <w:szCs w:val="28"/>
          <w:lang w:val="uk-UA" w:eastAsia="zh-CN"/>
        </w:rPr>
        <w:t>генерували ідеї та створювали прототипи рішень;</w:t>
      </w:r>
    </w:p>
    <w:p w:rsidR="00FD4617" w:rsidRPr="00FD4617" w:rsidRDefault="00FD4617" w:rsidP="00FD4617">
      <w:pPr>
        <w:pStyle w:val="a3"/>
        <w:numPr>
          <w:ilvl w:val="0"/>
          <w:numId w:val="13"/>
        </w:numPr>
        <w:shd w:val="clear" w:color="auto" w:fill="FFFFFF"/>
        <w:spacing w:after="0" w:line="276" w:lineRule="auto"/>
        <w:jc w:val="both"/>
        <w:rPr>
          <w:rFonts w:ascii="Times New Roman" w:eastAsia="Times New Roman" w:hAnsi="Times New Roman" w:cs="Times New Roman"/>
          <w:sz w:val="28"/>
          <w:szCs w:val="28"/>
          <w:lang w:val="uk-UA" w:eastAsia="zh-CN"/>
        </w:rPr>
      </w:pPr>
      <w:r w:rsidRPr="00FD4617">
        <w:rPr>
          <w:rFonts w:ascii="Times New Roman" w:eastAsia="Times New Roman" w:hAnsi="Times New Roman" w:cs="Times New Roman"/>
          <w:sz w:val="28"/>
          <w:szCs w:val="28"/>
          <w:lang w:val="uk-UA" w:eastAsia="zh-CN"/>
        </w:rPr>
        <w:t>розвивали підприємницькі навички та інноваційне мислення;</w:t>
      </w:r>
    </w:p>
    <w:p w:rsidR="00FD4617" w:rsidRPr="00FD4617" w:rsidRDefault="00FD4617" w:rsidP="00FD4617">
      <w:pPr>
        <w:pStyle w:val="a3"/>
        <w:numPr>
          <w:ilvl w:val="0"/>
          <w:numId w:val="13"/>
        </w:numPr>
        <w:shd w:val="clear" w:color="auto" w:fill="FFFFFF"/>
        <w:spacing w:after="0" w:line="276" w:lineRule="auto"/>
        <w:jc w:val="both"/>
        <w:rPr>
          <w:rFonts w:ascii="Times New Roman" w:eastAsia="Times New Roman" w:hAnsi="Times New Roman" w:cs="Times New Roman"/>
          <w:sz w:val="28"/>
          <w:szCs w:val="28"/>
          <w:lang w:val="uk-UA" w:eastAsia="zh-CN"/>
        </w:rPr>
      </w:pPr>
      <w:r w:rsidRPr="00FD4617">
        <w:rPr>
          <w:rFonts w:ascii="Times New Roman" w:eastAsia="Times New Roman" w:hAnsi="Times New Roman" w:cs="Times New Roman"/>
          <w:sz w:val="28"/>
          <w:szCs w:val="28"/>
          <w:lang w:val="uk-UA" w:eastAsia="zh-CN"/>
        </w:rPr>
        <w:t xml:space="preserve">відкривали нові можливості для розвитку суспільства. </w:t>
      </w:r>
    </w:p>
    <w:p w:rsidR="00FD4617" w:rsidRPr="00FD4617" w:rsidRDefault="00FD4617" w:rsidP="00FD4617">
      <w:pPr>
        <w:shd w:val="clear" w:color="auto" w:fill="FFFFFF"/>
        <w:spacing w:after="0" w:line="276"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lastRenderedPageBreak/>
        <w:t xml:space="preserve">          </w:t>
      </w:r>
      <w:r w:rsidRPr="00FD4617">
        <w:rPr>
          <w:rFonts w:ascii="Times New Roman" w:eastAsia="Times New Roman" w:hAnsi="Times New Roman" w:cs="Times New Roman"/>
          <w:sz w:val="28"/>
          <w:szCs w:val="28"/>
          <w:lang w:val="uk-UA" w:eastAsia="zh-CN"/>
        </w:rPr>
        <w:t>05 травня 2025 року у  10-Б класі відбувся відкритий урок математики з використанням STEM-технологій за темою: «Найбільше та найменше значення</w:t>
      </w:r>
      <w:r>
        <w:rPr>
          <w:rFonts w:ascii="Times New Roman" w:eastAsia="Times New Roman" w:hAnsi="Times New Roman" w:cs="Times New Roman"/>
          <w:sz w:val="28"/>
          <w:szCs w:val="28"/>
          <w:lang w:val="uk-UA" w:eastAsia="zh-CN"/>
        </w:rPr>
        <w:t xml:space="preserve"> функції в життєвих ситуаціях».</w:t>
      </w:r>
    </w:p>
    <w:p w:rsidR="00FD4617" w:rsidRPr="00F63626" w:rsidRDefault="00FD4617" w:rsidP="00FD4617">
      <w:pPr>
        <w:shd w:val="clear" w:color="auto" w:fill="FFFFFF"/>
        <w:spacing w:after="0" w:line="276" w:lineRule="auto"/>
        <w:jc w:val="both"/>
        <w:rPr>
          <w:rFonts w:ascii="Times New Roman" w:eastAsia="Times New Roman" w:hAnsi="Times New Roman" w:cs="Times New Roman"/>
          <w:sz w:val="28"/>
          <w:szCs w:val="28"/>
          <w:lang w:val="uk-UA" w:eastAsia="zh-CN"/>
        </w:rPr>
      </w:pPr>
      <w:r w:rsidRPr="00FD4617">
        <w:rPr>
          <w:rFonts w:ascii="Times New Roman" w:eastAsia="Times New Roman" w:hAnsi="Times New Roman" w:cs="Times New Roman"/>
          <w:sz w:val="28"/>
          <w:szCs w:val="28"/>
          <w:lang w:val="uk-UA" w:eastAsia="zh-CN"/>
        </w:rPr>
        <w:t xml:space="preserve">         В межах  регіонального інноваційного освітнього </w:t>
      </w:r>
      <w:proofErr w:type="spellStart"/>
      <w:r w:rsidRPr="00FD4617">
        <w:rPr>
          <w:rFonts w:ascii="Times New Roman" w:eastAsia="Times New Roman" w:hAnsi="Times New Roman" w:cs="Times New Roman"/>
          <w:sz w:val="28"/>
          <w:szCs w:val="28"/>
          <w:lang w:val="uk-UA" w:eastAsia="zh-CN"/>
        </w:rPr>
        <w:t>проєкту</w:t>
      </w:r>
      <w:proofErr w:type="spellEnd"/>
      <w:r w:rsidRPr="00FD4617">
        <w:rPr>
          <w:rFonts w:ascii="Times New Roman" w:eastAsia="Times New Roman" w:hAnsi="Times New Roman" w:cs="Times New Roman"/>
          <w:sz w:val="28"/>
          <w:szCs w:val="28"/>
          <w:lang w:val="uk-UA" w:eastAsia="zh-CN"/>
        </w:rPr>
        <w:t xml:space="preserve"> «Визначення системи ціннісних орієнтацій учасників освітнього процесу закладів загальної середньої освіти Харківського регіону» учасники освітнього процесу досліджували та </w:t>
      </w:r>
      <w:proofErr w:type="spellStart"/>
      <w:r w:rsidRPr="00FD4617">
        <w:rPr>
          <w:rFonts w:ascii="Times New Roman" w:eastAsia="Times New Roman" w:hAnsi="Times New Roman" w:cs="Times New Roman"/>
          <w:sz w:val="28"/>
          <w:szCs w:val="28"/>
          <w:lang w:val="uk-UA" w:eastAsia="zh-CN"/>
        </w:rPr>
        <w:t>систематизовували</w:t>
      </w:r>
      <w:proofErr w:type="spellEnd"/>
      <w:r w:rsidRPr="00FD4617">
        <w:rPr>
          <w:rFonts w:ascii="Times New Roman" w:eastAsia="Times New Roman" w:hAnsi="Times New Roman" w:cs="Times New Roman"/>
          <w:sz w:val="28"/>
          <w:szCs w:val="28"/>
          <w:lang w:val="uk-UA" w:eastAsia="zh-CN"/>
        </w:rPr>
        <w:t xml:space="preserve"> ціннісні орієнтації учнів, педагогів і батьків для подальшого вдосконалення освітньої політики, розробки персоналізованих програм виховання та забезпечення гармонійного розвитку особистості в умовах сучасних викликів. Основними завданнями третього етапу стало вивчення ієрархії цінностей серед трьох груп учасників освітнього процесу: учнів ( з урахуванням вікових особливостей), вчителів (професійні та особистісні орієнтири), батьків (сімейні та соціальні </w:t>
      </w:r>
      <w:proofErr w:type="spellStart"/>
      <w:r w:rsidRPr="00FD4617">
        <w:rPr>
          <w:rFonts w:ascii="Times New Roman" w:eastAsia="Times New Roman" w:hAnsi="Times New Roman" w:cs="Times New Roman"/>
          <w:sz w:val="28"/>
          <w:szCs w:val="28"/>
          <w:lang w:val="uk-UA" w:eastAsia="zh-CN"/>
        </w:rPr>
        <w:t>проиритети</w:t>
      </w:r>
      <w:proofErr w:type="spellEnd"/>
      <w:r w:rsidRPr="00FD4617">
        <w:rPr>
          <w:rFonts w:ascii="Times New Roman" w:eastAsia="Times New Roman" w:hAnsi="Times New Roman" w:cs="Times New Roman"/>
          <w:sz w:val="28"/>
          <w:szCs w:val="28"/>
          <w:lang w:val="uk-UA" w:eastAsia="zh-CN"/>
        </w:rPr>
        <w:t>).</w:t>
      </w:r>
    </w:p>
    <w:p w:rsidR="00C26877" w:rsidRPr="00744C0A" w:rsidRDefault="00C26877" w:rsidP="00A9282A">
      <w:pPr>
        <w:suppressAutoHyphens/>
        <w:spacing w:after="0" w:line="276" w:lineRule="auto"/>
        <w:ind w:firstLine="708"/>
        <w:jc w:val="both"/>
        <w:rPr>
          <w:rFonts w:ascii="Times New Roman" w:eastAsia="Times New Roman" w:hAnsi="Times New Roman" w:cs="Times New Roman"/>
          <w:sz w:val="28"/>
          <w:szCs w:val="28"/>
          <w:lang w:val="uk-UA" w:eastAsia="zh-CN"/>
        </w:rPr>
      </w:pPr>
      <w:proofErr w:type="spellStart"/>
      <w:r w:rsidRPr="00C26877">
        <w:rPr>
          <w:rFonts w:ascii="Times New Roman" w:eastAsia="Times New Roman" w:hAnsi="Times New Roman" w:cs="Times New Roman"/>
          <w:sz w:val="28"/>
          <w:szCs w:val="28"/>
          <w:lang w:val="uk-UA" w:eastAsia="zh-CN"/>
        </w:rPr>
        <w:t>Аналiз</w:t>
      </w:r>
      <w:proofErr w:type="spellEnd"/>
      <w:r w:rsidRPr="00C26877">
        <w:rPr>
          <w:rFonts w:ascii="Times New Roman" w:eastAsia="Times New Roman" w:hAnsi="Times New Roman" w:cs="Times New Roman"/>
          <w:sz w:val="28"/>
          <w:szCs w:val="28"/>
          <w:lang w:val="uk-UA" w:eastAsia="zh-CN"/>
        </w:rPr>
        <w:t xml:space="preserve"> </w:t>
      </w:r>
      <w:proofErr w:type="spellStart"/>
      <w:r w:rsidRPr="00C26877">
        <w:rPr>
          <w:rFonts w:ascii="Times New Roman" w:eastAsia="Times New Roman" w:hAnsi="Times New Roman" w:cs="Times New Roman"/>
          <w:sz w:val="28"/>
          <w:szCs w:val="28"/>
          <w:lang w:val="uk-UA" w:eastAsia="zh-CN"/>
        </w:rPr>
        <w:t>пiдсумкiв</w:t>
      </w:r>
      <w:proofErr w:type="spellEnd"/>
      <w:r w:rsidRPr="00C26877">
        <w:rPr>
          <w:rFonts w:ascii="Times New Roman" w:eastAsia="Times New Roman" w:hAnsi="Times New Roman" w:cs="Times New Roman"/>
          <w:sz w:val="28"/>
          <w:szCs w:val="28"/>
          <w:lang w:val="uk-UA" w:eastAsia="zh-CN"/>
        </w:rPr>
        <w:t xml:space="preserve"> </w:t>
      </w:r>
      <w:proofErr w:type="spellStart"/>
      <w:r w:rsidRPr="00C26877">
        <w:rPr>
          <w:rFonts w:ascii="Times New Roman" w:eastAsia="Times New Roman" w:hAnsi="Times New Roman" w:cs="Times New Roman"/>
          <w:sz w:val="28"/>
          <w:szCs w:val="28"/>
          <w:lang w:val="uk-UA" w:eastAsia="zh-CN"/>
        </w:rPr>
        <w:t>управлiння</w:t>
      </w:r>
      <w:proofErr w:type="spellEnd"/>
      <w:r w:rsidRPr="00C26877">
        <w:rPr>
          <w:rFonts w:ascii="Times New Roman" w:eastAsia="Times New Roman" w:hAnsi="Times New Roman" w:cs="Times New Roman"/>
          <w:sz w:val="28"/>
          <w:szCs w:val="28"/>
          <w:lang w:val="uk-UA" w:eastAsia="zh-CN"/>
        </w:rPr>
        <w:t xml:space="preserve"> методичною роботою з </w:t>
      </w:r>
      <w:proofErr w:type="spellStart"/>
      <w:r w:rsidRPr="00C26877">
        <w:rPr>
          <w:rFonts w:ascii="Times New Roman" w:eastAsia="Times New Roman" w:hAnsi="Times New Roman" w:cs="Times New Roman"/>
          <w:sz w:val="28"/>
          <w:szCs w:val="28"/>
          <w:lang w:val="uk-UA" w:eastAsia="zh-CN"/>
        </w:rPr>
        <w:t>педагогiчними</w:t>
      </w:r>
      <w:proofErr w:type="spellEnd"/>
      <w:r w:rsidRPr="00C26877">
        <w:rPr>
          <w:rFonts w:ascii="Times New Roman" w:eastAsia="Times New Roman" w:hAnsi="Times New Roman" w:cs="Times New Roman"/>
          <w:sz w:val="28"/>
          <w:szCs w:val="28"/>
          <w:lang w:val="uk-UA" w:eastAsia="zh-CN"/>
        </w:rPr>
        <w:t xml:space="preserve"> кадрами показав, що </w:t>
      </w:r>
      <w:r w:rsidR="00C56800" w:rsidRPr="00744C0A">
        <w:rPr>
          <w:rFonts w:ascii="Times New Roman" w:eastAsia="Times New Roman" w:hAnsi="Times New Roman" w:cs="Times New Roman"/>
          <w:sz w:val="28"/>
          <w:szCs w:val="28"/>
          <w:lang w:val="uk-UA" w:eastAsia="zh-CN"/>
        </w:rPr>
        <w:t xml:space="preserve">педагогічний </w:t>
      </w:r>
      <w:r w:rsidR="006846B3">
        <w:rPr>
          <w:rFonts w:ascii="Times New Roman" w:eastAsia="Times New Roman" w:hAnsi="Times New Roman" w:cs="Times New Roman"/>
          <w:sz w:val="28"/>
          <w:szCs w:val="28"/>
          <w:lang w:val="uk-UA" w:eastAsia="zh-CN"/>
        </w:rPr>
        <w:t>колектив</w:t>
      </w:r>
      <w:r w:rsidRPr="00C26877">
        <w:rPr>
          <w:rFonts w:ascii="Times New Roman" w:eastAsia="Times New Roman" w:hAnsi="Times New Roman" w:cs="Times New Roman"/>
          <w:sz w:val="28"/>
          <w:szCs w:val="28"/>
          <w:lang w:val="uk-UA" w:eastAsia="zh-CN"/>
        </w:rPr>
        <w:t xml:space="preserve"> у </w:t>
      </w:r>
      <w:proofErr w:type="spellStart"/>
      <w:r w:rsidRPr="00C26877">
        <w:rPr>
          <w:rFonts w:ascii="Times New Roman" w:eastAsia="Times New Roman" w:hAnsi="Times New Roman" w:cs="Times New Roman"/>
          <w:sz w:val="28"/>
          <w:szCs w:val="28"/>
          <w:lang w:val="uk-UA" w:eastAsia="zh-CN"/>
        </w:rPr>
        <w:t>процесi</w:t>
      </w:r>
      <w:proofErr w:type="spellEnd"/>
      <w:r w:rsidRPr="00C26877">
        <w:rPr>
          <w:rFonts w:ascii="Times New Roman" w:eastAsia="Times New Roman" w:hAnsi="Times New Roman" w:cs="Times New Roman"/>
          <w:sz w:val="28"/>
          <w:szCs w:val="28"/>
          <w:lang w:val="uk-UA" w:eastAsia="zh-CN"/>
        </w:rPr>
        <w:t xml:space="preserve"> своєї </w:t>
      </w:r>
      <w:proofErr w:type="spellStart"/>
      <w:r w:rsidRPr="00C26877">
        <w:rPr>
          <w:rFonts w:ascii="Times New Roman" w:eastAsia="Times New Roman" w:hAnsi="Times New Roman" w:cs="Times New Roman"/>
          <w:sz w:val="28"/>
          <w:szCs w:val="28"/>
          <w:lang w:val="uk-UA" w:eastAsia="zh-CN"/>
        </w:rPr>
        <w:t>дiяльностi</w:t>
      </w:r>
      <w:proofErr w:type="spellEnd"/>
      <w:r w:rsidRPr="00C26877">
        <w:rPr>
          <w:rFonts w:ascii="Times New Roman" w:eastAsia="Times New Roman" w:hAnsi="Times New Roman" w:cs="Times New Roman"/>
          <w:sz w:val="28"/>
          <w:szCs w:val="28"/>
          <w:lang w:val="uk-UA" w:eastAsia="zh-CN"/>
        </w:rPr>
        <w:t xml:space="preserve"> </w:t>
      </w:r>
      <w:proofErr w:type="spellStart"/>
      <w:r w:rsidRPr="00C26877">
        <w:rPr>
          <w:rFonts w:ascii="Times New Roman" w:eastAsia="Times New Roman" w:hAnsi="Times New Roman" w:cs="Times New Roman"/>
          <w:sz w:val="28"/>
          <w:szCs w:val="28"/>
          <w:lang w:val="uk-UA" w:eastAsia="zh-CN"/>
        </w:rPr>
        <w:t>реалiзува</w:t>
      </w:r>
      <w:r w:rsidR="00C56800" w:rsidRPr="00744C0A">
        <w:rPr>
          <w:rFonts w:ascii="Times New Roman" w:eastAsia="Times New Roman" w:hAnsi="Times New Roman" w:cs="Times New Roman"/>
          <w:sz w:val="28"/>
          <w:szCs w:val="28"/>
          <w:lang w:val="uk-UA" w:eastAsia="zh-CN"/>
        </w:rPr>
        <w:t>в</w:t>
      </w:r>
      <w:proofErr w:type="spellEnd"/>
      <w:r w:rsidRPr="00C26877">
        <w:rPr>
          <w:rFonts w:ascii="Times New Roman" w:eastAsia="Times New Roman" w:hAnsi="Times New Roman" w:cs="Times New Roman"/>
          <w:sz w:val="28"/>
          <w:szCs w:val="28"/>
          <w:lang w:val="uk-UA" w:eastAsia="zh-CN"/>
        </w:rPr>
        <w:t xml:space="preserve"> задачі, поставлені на початку навчального року. Разом із тим,  виявлено  ряд  проблем:  </w:t>
      </w:r>
      <w:r w:rsidRPr="00C26877">
        <w:rPr>
          <w:rFonts w:ascii="Times New Roman" w:eastAsia="Times New Roman" w:hAnsi="Times New Roman" w:cs="Times New Roman"/>
          <w:sz w:val="28"/>
          <w:szCs w:val="28"/>
          <w:lang w:val="uk-UA" w:eastAsia="ru-RU"/>
        </w:rPr>
        <w:t xml:space="preserve">потребує удосконалення  рівень  цифрової компетентності  та  знань щодо специфіки і  методів дистанційного навчання  </w:t>
      </w:r>
      <w:r w:rsidR="006846B3">
        <w:rPr>
          <w:rFonts w:ascii="Times New Roman" w:eastAsia="Times New Roman" w:hAnsi="Times New Roman" w:cs="Times New Roman"/>
          <w:sz w:val="28"/>
          <w:szCs w:val="28"/>
          <w:lang w:val="uk-UA" w:eastAsia="ru-RU"/>
        </w:rPr>
        <w:t>окремих</w:t>
      </w:r>
      <w:r w:rsidRPr="00C26877">
        <w:rPr>
          <w:rFonts w:ascii="Times New Roman" w:eastAsia="Times New Roman" w:hAnsi="Times New Roman" w:cs="Times New Roman"/>
          <w:sz w:val="28"/>
          <w:szCs w:val="28"/>
          <w:lang w:val="uk-UA" w:eastAsia="ru-RU"/>
        </w:rPr>
        <w:t xml:space="preserve">  пе</w:t>
      </w:r>
      <w:r w:rsidR="002E0222" w:rsidRPr="00744C0A">
        <w:rPr>
          <w:rFonts w:ascii="Times New Roman" w:eastAsia="Times New Roman" w:hAnsi="Times New Roman" w:cs="Times New Roman"/>
          <w:sz w:val="28"/>
          <w:szCs w:val="28"/>
          <w:lang w:val="uk-UA" w:eastAsia="ru-RU"/>
        </w:rPr>
        <w:t>дагогів заклад</w:t>
      </w:r>
      <w:r w:rsidR="00744C0A" w:rsidRPr="00744C0A">
        <w:rPr>
          <w:rFonts w:ascii="Times New Roman" w:eastAsia="Times New Roman" w:hAnsi="Times New Roman" w:cs="Times New Roman"/>
          <w:sz w:val="28"/>
          <w:szCs w:val="28"/>
          <w:lang w:val="uk-UA" w:eastAsia="ru-RU"/>
        </w:rPr>
        <w:t>у</w:t>
      </w:r>
      <w:r w:rsidR="002E0222" w:rsidRPr="00744C0A">
        <w:rPr>
          <w:rFonts w:ascii="Times New Roman" w:eastAsia="Times New Roman" w:hAnsi="Times New Roman" w:cs="Times New Roman"/>
          <w:sz w:val="28"/>
          <w:szCs w:val="28"/>
          <w:lang w:val="uk-UA" w:eastAsia="ru-RU"/>
        </w:rPr>
        <w:t>.</w:t>
      </w:r>
    </w:p>
    <w:p w:rsidR="002E0222" w:rsidRPr="002E0222" w:rsidRDefault="002E0222" w:rsidP="00A9282A">
      <w:pPr>
        <w:tabs>
          <w:tab w:val="left" w:pos="709"/>
          <w:tab w:val="left" w:pos="765"/>
        </w:tabs>
        <w:suppressAutoHyphens/>
        <w:spacing w:after="0" w:line="276" w:lineRule="auto"/>
        <w:jc w:val="both"/>
        <w:rPr>
          <w:rFonts w:ascii="Times New Roman" w:eastAsia="Times New Roman" w:hAnsi="Times New Roman" w:cs="Times New Roman"/>
          <w:color w:val="0000FF"/>
          <w:sz w:val="24"/>
          <w:szCs w:val="24"/>
          <w:lang w:val="uk-UA" w:eastAsia="zh-CN"/>
        </w:rPr>
      </w:pPr>
      <w:r>
        <w:rPr>
          <w:rFonts w:ascii="Times New Roman" w:eastAsia="Times New Roman" w:hAnsi="Times New Roman" w:cs="Times New Roman"/>
          <w:bCs/>
          <w:sz w:val="28"/>
          <w:szCs w:val="28"/>
          <w:lang w:val="uk-UA" w:eastAsia="zh-CN"/>
        </w:rPr>
        <w:t xml:space="preserve">          </w:t>
      </w:r>
      <w:r w:rsidRPr="002E0222">
        <w:rPr>
          <w:rFonts w:ascii="Times New Roman" w:eastAsia="Times New Roman" w:hAnsi="Times New Roman" w:cs="Times New Roman"/>
          <w:bCs/>
          <w:sz w:val="28"/>
          <w:szCs w:val="28"/>
          <w:lang w:val="uk-UA" w:eastAsia="zh-CN"/>
        </w:rPr>
        <w:t xml:space="preserve">На підставі вищезазначеного  та довідки </w:t>
      </w:r>
      <w:r w:rsidRPr="002E0222">
        <w:rPr>
          <w:rFonts w:ascii="Times New Roman" w:eastAsia="Times New Roman" w:hAnsi="Times New Roman" w:cs="Times New Roman"/>
          <w:sz w:val="28"/>
          <w:szCs w:val="28"/>
          <w:lang w:val="uk-UA" w:eastAsia="zh-CN"/>
        </w:rPr>
        <w:t xml:space="preserve">про підсумки методичної роботи з педагогічними працівниками </w:t>
      </w:r>
      <w:r>
        <w:rPr>
          <w:rFonts w:ascii="Times New Roman" w:eastAsia="Times New Roman" w:hAnsi="Times New Roman" w:cs="Times New Roman"/>
          <w:sz w:val="28"/>
          <w:szCs w:val="28"/>
          <w:lang w:val="uk-UA" w:eastAsia="zh-CN"/>
        </w:rPr>
        <w:t>закладу</w:t>
      </w:r>
      <w:r w:rsidRPr="002E0222">
        <w:rPr>
          <w:rFonts w:ascii="Times New Roman" w:eastAsia="Times New Roman" w:hAnsi="Times New Roman" w:cs="Times New Roman"/>
          <w:sz w:val="28"/>
          <w:szCs w:val="28"/>
          <w:lang w:val="uk-UA" w:eastAsia="zh-CN"/>
        </w:rPr>
        <w:t xml:space="preserve">  у </w:t>
      </w:r>
      <w:r w:rsidR="00D8050B" w:rsidRPr="00D8050B">
        <w:rPr>
          <w:rFonts w:ascii="Times New Roman" w:eastAsia="Times New Roman" w:hAnsi="Times New Roman" w:cs="Times New Roman"/>
          <w:sz w:val="28"/>
          <w:szCs w:val="28"/>
          <w:lang w:val="uk-UA" w:eastAsia="zh-CN"/>
        </w:rPr>
        <w:t>202</w:t>
      </w:r>
      <w:r w:rsidR="00123B2E">
        <w:rPr>
          <w:rFonts w:ascii="Times New Roman" w:eastAsia="Times New Roman" w:hAnsi="Times New Roman" w:cs="Times New Roman"/>
          <w:sz w:val="28"/>
          <w:szCs w:val="28"/>
          <w:lang w:val="uk-UA" w:eastAsia="zh-CN"/>
        </w:rPr>
        <w:t>4</w:t>
      </w:r>
      <w:r w:rsidR="00D8050B" w:rsidRPr="00D8050B">
        <w:rPr>
          <w:rFonts w:ascii="Times New Roman" w:eastAsia="Times New Roman" w:hAnsi="Times New Roman" w:cs="Times New Roman"/>
          <w:sz w:val="28"/>
          <w:szCs w:val="28"/>
          <w:lang w:val="uk-UA" w:eastAsia="zh-CN"/>
        </w:rPr>
        <w:t>/202</w:t>
      </w:r>
      <w:r w:rsidR="00123B2E">
        <w:rPr>
          <w:rFonts w:ascii="Times New Roman" w:eastAsia="Times New Roman" w:hAnsi="Times New Roman" w:cs="Times New Roman"/>
          <w:sz w:val="28"/>
          <w:szCs w:val="28"/>
          <w:lang w:val="uk-UA" w:eastAsia="zh-CN"/>
        </w:rPr>
        <w:t>5</w:t>
      </w:r>
      <w:r w:rsidR="00D8050B" w:rsidRPr="00D8050B">
        <w:rPr>
          <w:rFonts w:ascii="Times New Roman" w:eastAsia="Times New Roman" w:hAnsi="Times New Roman" w:cs="Times New Roman"/>
          <w:sz w:val="28"/>
          <w:szCs w:val="28"/>
          <w:lang w:val="uk-UA" w:eastAsia="zh-CN"/>
        </w:rPr>
        <w:t xml:space="preserve">  навчально</w:t>
      </w:r>
      <w:r w:rsidR="00315037">
        <w:rPr>
          <w:rFonts w:ascii="Times New Roman" w:eastAsia="Times New Roman" w:hAnsi="Times New Roman" w:cs="Times New Roman"/>
          <w:sz w:val="28"/>
          <w:szCs w:val="28"/>
          <w:lang w:val="uk-UA" w:eastAsia="zh-CN"/>
        </w:rPr>
        <w:t>му</w:t>
      </w:r>
      <w:r w:rsidR="00D8050B" w:rsidRPr="00D8050B">
        <w:rPr>
          <w:rFonts w:ascii="Times New Roman" w:eastAsia="Times New Roman" w:hAnsi="Times New Roman" w:cs="Times New Roman"/>
          <w:sz w:val="28"/>
          <w:szCs w:val="28"/>
          <w:lang w:val="uk-UA" w:eastAsia="zh-CN"/>
        </w:rPr>
        <w:t xml:space="preserve"> </w:t>
      </w:r>
      <w:proofErr w:type="spellStart"/>
      <w:r w:rsidR="00D8050B" w:rsidRPr="00D8050B">
        <w:rPr>
          <w:rFonts w:ascii="Times New Roman" w:eastAsia="Times New Roman" w:hAnsi="Times New Roman" w:cs="Times New Roman"/>
          <w:sz w:val="28"/>
          <w:szCs w:val="28"/>
          <w:lang w:val="uk-UA" w:eastAsia="zh-CN"/>
        </w:rPr>
        <w:t>po</w:t>
      </w:r>
      <w:r w:rsidR="00315037">
        <w:rPr>
          <w:rFonts w:ascii="Times New Roman" w:eastAsia="Times New Roman" w:hAnsi="Times New Roman" w:cs="Times New Roman"/>
          <w:sz w:val="28"/>
          <w:szCs w:val="28"/>
          <w:lang w:val="uk-UA" w:eastAsia="zh-CN"/>
        </w:rPr>
        <w:t>ці</w:t>
      </w:r>
      <w:proofErr w:type="spellEnd"/>
      <w:r w:rsidR="00D8050B" w:rsidRPr="00D8050B">
        <w:rPr>
          <w:rFonts w:ascii="Times New Roman" w:eastAsia="Times New Roman" w:hAnsi="Times New Roman" w:cs="Times New Roman"/>
          <w:sz w:val="28"/>
          <w:szCs w:val="28"/>
          <w:lang w:val="uk-UA" w:eastAsia="zh-CN"/>
        </w:rPr>
        <w:t xml:space="preserve"> </w:t>
      </w:r>
      <w:r w:rsidRPr="002E0222">
        <w:rPr>
          <w:rFonts w:ascii="Times New Roman" w:eastAsia="Times New Roman" w:hAnsi="Times New Roman" w:cs="Times New Roman"/>
          <w:bCs/>
          <w:sz w:val="28"/>
          <w:szCs w:val="28"/>
          <w:lang w:val="uk-UA" w:eastAsia="zh-CN"/>
        </w:rPr>
        <w:t>(додаток)</w:t>
      </w:r>
    </w:p>
    <w:p w:rsidR="002E0222" w:rsidRDefault="002E0222" w:rsidP="00A9282A">
      <w:pPr>
        <w:spacing w:after="0" w:line="276" w:lineRule="auto"/>
        <w:jc w:val="both"/>
        <w:rPr>
          <w:rFonts w:ascii="Times New Roman" w:eastAsia="Times New Roman" w:hAnsi="Times New Roman" w:cs="Times New Roman"/>
          <w:b/>
          <w:color w:val="000000"/>
          <w:sz w:val="28"/>
          <w:szCs w:val="28"/>
          <w:lang w:val="uk-UA" w:eastAsia="ru-RU"/>
        </w:rPr>
      </w:pPr>
    </w:p>
    <w:p w:rsidR="002E0222" w:rsidRDefault="002E0222" w:rsidP="00A9282A">
      <w:pPr>
        <w:spacing w:after="0" w:line="276" w:lineRule="auto"/>
        <w:jc w:val="both"/>
        <w:rPr>
          <w:rFonts w:ascii="Times New Roman" w:eastAsia="Times New Roman" w:hAnsi="Times New Roman" w:cs="Times New Roman"/>
          <w:b/>
          <w:color w:val="000000"/>
          <w:sz w:val="28"/>
          <w:szCs w:val="28"/>
          <w:lang w:val="uk-UA" w:eastAsia="ru-RU"/>
        </w:rPr>
      </w:pPr>
    </w:p>
    <w:p w:rsidR="002E0222" w:rsidRPr="002E0222" w:rsidRDefault="002E0222" w:rsidP="00A9282A">
      <w:pPr>
        <w:autoSpaceDE w:val="0"/>
        <w:spacing w:after="0" w:line="276" w:lineRule="auto"/>
        <w:jc w:val="both"/>
        <w:rPr>
          <w:rFonts w:ascii="Times New Roman" w:eastAsia="Times New Roman" w:hAnsi="Times New Roman" w:cs="Times New Roman"/>
          <w:sz w:val="28"/>
          <w:szCs w:val="28"/>
          <w:lang w:val="uk-UA" w:eastAsia="zh-CN"/>
        </w:rPr>
      </w:pPr>
      <w:r w:rsidRPr="002E0222">
        <w:rPr>
          <w:rFonts w:ascii="Times New Roman" w:eastAsia="Times New Roman" w:hAnsi="Times New Roman" w:cs="Times New Roman"/>
          <w:sz w:val="28"/>
          <w:szCs w:val="28"/>
          <w:lang w:val="uk-UA" w:eastAsia="zh-CN"/>
        </w:rPr>
        <w:t>НАКА3УЮ:</w:t>
      </w:r>
    </w:p>
    <w:p w:rsidR="002E0222" w:rsidRPr="002E0222" w:rsidRDefault="002E0222" w:rsidP="00A9282A">
      <w:pPr>
        <w:autoSpaceDE w:val="0"/>
        <w:spacing w:after="0" w:line="276" w:lineRule="auto"/>
        <w:jc w:val="both"/>
        <w:rPr>
          <w:rFonts w:ascii="Times New Roman" w:eastAsia="Times New Roman" w:hAnsi="Times New Roman" w:cs="Times New Roman"/>
          <w:sz w:val="28"/>
          <w:szCs w:val="28"/>
          <w:lang w:val="uk-UA" w:eastAsia="zh-CN"/>
        </w:rPr>
      </w:pPr>
    </w:p>
    <w:p w:rsidR="002E0222" w:rsidRPr="00A9282A" w:rsidRDefault="002E0222"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1. Визнати   рівень  методичної  роботи  з  педагогічними  кадрами  у </w:t>
      </w:r>
      <w:r w:rsidR="00D8050B" w:rsidRPr="00A9282A">
        <w:rPr>
          <w:rFonts w:ascii="Times New Roman" w:hAnsi="Times New Roman" w:cs="Times New Roman"/>
          <w:sz w:val="28"/>
          <w:szCs w:val="28"/>
          <w:lang w:val="uk-UA"/>
        </w:rPr>
        <w:t>202</w:t>
      </w:r>
      <w:r w:rsidR="00406554" w:rsidRPr="00A9282A">
        <w:rPr>
          <w:rFonts w:ascii="Times New Roman" w:hAnsi="Times New Roman" w:cs="Times New Roman"/>
          <w:sz w:val="28"/>
          <w:szCs w:val="28"/>
          <w:lang w:val="uk-UA"/>
        </w:rPr>
        <w:t>4</w:t>
      </w:r>
      <w:r w:rsidR="00D8050B" w:rsidRPr="00A9282A">
        <w:rPr>
          <w:rFonts w:ascii="Times New Roman" w:hAnsi="Times New Roman" w:cs="Times New Roman"/>
          <w:sz w:val="28"/>
          <w:szCs w:val="28"/>
          <w:lang w:val="uk-UA"/>
        </w:rPr>
        <w:t>/202</w:t>
      </w:r>
      <w:r w:rsidR="00406554" w:rsidRPr="00A9282A">
        <w:rPr>
          <w:rFonts w:ascii="Times New Roman" w:hAnsi="Times New Roman" w:cs="Times New Roman"/>
          <w:sz w:val="28"/>
          <w:szCs w:val="28"/>
          <w:lang w:val="uk-UA"/>
        </w:rPr>
        <w:t>5</w:t>
      </w:r>
      <w:r w:rsidR="00D8050B" w:rsidRPr="00A9282A">
        <w:rPr>
          <w:rFonts w:ascii="Times New Roman" w:hAnsi="Times New Roman" w:cs="Times New Roman"/>
          <w:sz w:val="28"/>
          <w:szCs w:val="28"/>
          <w:lang w:val="uk-UA"/>
        </w:rPr>
        <w:t xml:space="preserve">  навчально</w:t>
      </w:r>
      <w:r w:rsidR="00740239" w:rsidRPr="00A9282A">
        <w:rPr>
          <w:rFonts w:ascii="Times New Roman" w:hAnsi="Times New Roman" w:cs="Times New Roman"/>
          <w:sz w:val="28"/>
          <w:szCs w:val="28"/>
          <w:lang w:val="uk-UA"/>
        </w:rPr>
        <w:t>му</w:t>
      </w:r>
      <w:r w:rsidR="00D8050B" w:rsidRPr="00A9282A">
        <w:rPr>
          <w:rFonts w:ascii="Times New Roman" w:hAnsi="Times New Roman" w:cs="Times New Roman"/>
          <w:sz w:val="28"/>
          <w:szCs w:val="28"/>
          <w:lang w:val="uk-UA"/>
        </w:rPr>
        <w:t xml:space="preserve"> </w:t>
      </w:r>
      <w:proofErr w:type="spellStart"/>
      <w:r w:rsidR="00D8050B" w:rsidRPr="00A9282A">
        <w:rPr>
          <w:rFonts w:ascii="Times New Roman" w:hAnsi="Times New Roman" w:cs="Times New Roman"/>
          <w:sz w:val="28"/>
          <w:szCs w:val="28"/>
          <w:lang w:val="uk-UA"/>
        </w:rPr>
        <w:t>po</w:t>
      </w:r>
      <w:r w:rsidR="00740239" w:rsidRPr="00A9282A">
        <w:rPr>
          <w:rFonts w:ascii="Times New Roman" w:hAnsi="Times New Roman" w:cs="Times New Roman"/>
          <w:sz w:val="28"/>
          <w:szCs w:val="28"/>
          <w:lang w:val="uk-UA"/>
        </w:rPr>
        <w:t>ці</w:t>
      </w:r>
      <w:proofErr w:type="spellEnd"/>
      <w:r w:rsidR="00D8050B" w:rsidRPr="00A9282A">
        <w:rPr>
          <w:rFonts w:ascii="Times New Roman" w:hAnsi="Times New Roman" w:cs="Times New Roman"/>
          <w:sz w:val="28"/>
          <w:szCs w:val="28"/>
          <w:lang w:val="uk-UA"/>
        </w:rPr>
        <w:t xml:space="preserve"> </w:t>
      </w:r>
      <w:r w:rsidRPr="00A9282A">
        <w:rPr>
          <w:rFonts w:ascii="Times New Roman" w:hAnsi="Times New Roman" w:cs="Times New Roman"/>
          <w:sz w:val="28"/>
          <w:szCs w:val="28"/>
          <w:lang w:val="uk-UA"/>
        </w:rPr>
        <w:t>достатнім для забезпечення ефективного освітнього процесу, підвищення педагогічної майстерності педагогів.</w:t>
      </w:r>
    </w:p>
    <w:p w:rsidR="006A1FEE" w:rsidRPr="00A9282A" w:rsidRDefault="002E0222"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2. </w:t>
      </w:r>
      <w:r w:rsidR="006A1FEE" w:rsidRPr="00A9282A">
        <w:rPr>
          <w:rFonts w:ascii="Times New Roman" w:hAnsi="Times New Roman" w:cs="Times New Roman"/>
          <w:sz w:val="28"/>
          <w:szCs w:val="28"/>
          <w:lang w:val="uk-UA"/>
        </w:rPr>
        <w:t>Заступнику директора з НВР Малаховій А.А.:</w:t>
      </w:r>
    </w:p>
    <w:p w:rsidR="006A1FEE" w:rsidRPr="00A9282A" w:rsidRDefault="006A1FEE"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2.1.</w:t>
      </w:r>
      <w:r w:rsidR="00542193" w:rsidRPr="00A9282A">
        <w:rPr>
          <w:rFonts w:ascii="Times New Roman" w:hAnsi="Times New Roman" w:cs="Times New Roman"/>
          <w:sz w:val="28"/>
          <w:szCs w:val="28"/>
          <w:lang w:val="uk-UA"/>
        </w:rPr>
        <w:t>Врахувати</w:t>
      </w:r>
      <w:r w:rsidRPr="00A9282A">
        <w:rPr>
          <w:rFonts w:ascii="Times New Roman" w:hAnsi="Times New Roman" w:cs="Times New Roman"/>
          <w:sz w:val="28"/>
          <w:szCs w:val="28"/>
          <w:lang w:val="uk-UA"/>
        </w:rPr>
        <w:t xml:space="preserve">  виявлен</w:t>
      </w:r>
      <w:r w:rsidR="00542193" w:rsidRPr="00A9282A">
        <w:rPr>
          <w:rFonts w:ascii="Times New Roman" w:hAnsi="Times New Roman" w:cs="Times New Roman"/>
          <w:sz w:val="28"/>
          <w:szCs w:val="28"/>
          <w:lang w:val="uk-UA"/>
        </w:rPr>
        <w:t>і</w:t>
      </w:r>
      <w:r w:rsidRPr="00A9282A">
        <w:rPr>
          <w:rFonts w:ascii="Times New Roman" w:hAnsi="Times New Roman" w:cs="Times New Roman"/>
          <w:sz w:val="28"/>
          <w:szCs w:val="28"/>
          <w:lang w:val="uk-UA"/>
        </w:rPr>
        <w:t xml:space="preserve"> недолік</w:t>
      </w:r>
      <w:r w:rsidR="00542193" w:rsidRPr="00A9282A">
        <w:rPr>
          <w:rFonts w:ascii="Times New Roman" w:hAnsi="Times New Roman" w:cs="Times New Roman"/>
          <w:sz w:val="28"/>
          <w:szCs w:val="28"/>
          <w:lang w:val="uk-UA"/>
        </w:rPr>
        <w:t>и</w:t>
      </w:r>
      <w:r w:rsidRPr="00A9282A">
        <w:rPr>
          <w:rFonts w:ascii="Times New Roman" w:hAnsi="Times New Roman" w:cs="Times New Roman"/>
          <w:sz w:val="28"/>
          <w:szCs w:val="28"/>
          <w:lang w:val="uk-UA"/>
        </w:rPr>
        <w:t xml:space="preserve"> в організації та змісті методичної роботи</w:t>
      </w:r>
      <w:r w:rsidR="00542193" w:rsidRPr="00A9282A">
        <w:rPr>
          <w:rFonts w:ascii="Times New Roman" w:hAnsi="Times New Roman" w:cs="Times New Roman"/>
          <w:sz w:val="28"/>
          <w:szCs w:val="28"/>
          <w:lang w:val="uk-UA"/>
        </w:rPr>
        <w:t xml:space="preserve"> при плануванні методичної роботи на 202</w:t>
      </w:r>
      <w:r w:rsidR="00740239" w:rsidRPr="00A9282A">
        <w:rPr>
          <w:rFonts w:ascii="Times New Roman" w:hAnsi="Times New Roman" w:cs="Times New Roman"/>
          <w:sz w:val="28"/>
          <w:szCs w:val="28"/>
          <w:lang w:val="uk-UA"/>
        </w:rPr>
        <w:t>5</w:t>
      </w:r>
      <w:r w:rsidR="00542193" w:rsidRPr="00A9282A">
        <w:rPr>
          <w:rFonts w:ascii="Times New Roman" w:hAnsi="Times New Roman" w:cs="Times New Roman"/>
          <w:sz w:val="28"/>
          <w:szCs w:val="28"/>
          <w:lang w:val="uk-UA"/>
        </w:rPr>
        <w:t>/202</w:t>
      </w:r>
      <w:r w:rsidR="00740239" w:rsidRPr="00A9282A">
        <w:rPr>
          <w:rFonts w:ascii="Times New Roman" w:hAnsi="Times New Roman" w:cs="Times New Roman"/>
          <w:sz w:val="28"/>
          <w:szCs w:val="28"/>
          <w:lang w:val="uk-UA"/>
        </w:rPr>
        <w:t>6</w:t>
      </w:r>
      <w:r w:rsidR="00542193" w:rsidRPr="00A9282A">
        <w:rPr>
          <w:rFonts w:ascii="Times New Roman" w:hAnsi="Times New Roman" w:cs="Times New Roman"/>
          <w:sz w:val="28"/>
          <w:szCs w:val="28"/>
          <w:lang w:val="uk-UA"/>
        </w:rPr>
        <w:t xml:space="preserve"> </w:t>
      </w:r>
      <w:proofErr w:type="spellStart"/>
      <w:r w:rsidR="00542193" w:rsidRPr="00A9282A">
        <w:rPr>
          <w:rFonts w:ascii="Times New Roman" w:hAnsi="Times New Roman" w:cs="Times New Roman"/>
          <w:sz w:val="28"/>
          <w:szCs w:val="28"/>
          <w:lang w:val="uk-UA"/>
        </w:rPr>
        <w:t>н.р</w:t>
      </w:r>
      <w:proofErr w:type="spellEnd"/>
      <w:r w:rsidRPr="00A9282A">
        <w:rPr>
          <w:rFonts w:ascii="Times New Roman" w:hAnsi="Times New Roman" w:cs="Times New Roman"/>
          <w:sz w:val="28"/>
          <w:szCs w:val="28"/>
          <w:lang w:val="uk-UA"/>
        </w:rPr>
        <w:t>.</w:t>
      </w:r>
    </w:p>
    <w:p w:rsidR="006A1FEE" w:rsidRPr="00A9282A" w:rsidRDefault="006A1FEE"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                                                                                              До </w:t>
      </w:r>
      <w:r w:rsidR="00740239" w:rsidRPr="00A9282A">
        <w:rPr>
          <w:rFonts w:ascii="Times New Roman" w:hAnsi="Times New Roman" w:cs="Times New Roman"/>
          <w:sz w:val="28"/>
          <w:szCs w:val="28"/>
          <w:lang w:val="uk-UA"/>
        </w:rPr>
        <w:t>31.08</w:t>
      </w:r>
      <w:r w:rsidRPr="00A9282A">
        <w:rPr>
          <w:rFonts w:ascii="Times New Roman" w:hAnsi="Times New Roman" w:cs="Times New Roman"/>
          <w:sz w:val="28"/>
          <w:szCs w:val="28"/>
          <w:lang w:val="uk-UA"/>
        </w:rPr>
        <w:t>.202</w:t>
      </w:r>
      <w:r w:rsidR="00406554" w:rsidRPr="00A9282A">
        <w:rPr>
          <w:rFonts w:ascii="Times New Roman" w:hAnsi="Times New Roman" w:cs="Times New Roman"/>
          <w:sz w:val="28"/>
          <w:szCs w:val="28"/>
          <w:lang w:val="uk-UA"/>
        </w:rPr>
        <w:t>5</w:t>
      </w:r>
    </w:p>
    <w:p w:rsidR="006A1FEE" w:rsidRPr="00A9282A" w:rsidRDefault="006A1FEE"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2.2. Провести інструктивно-методичні наради із керівниками ШМО щодо планування методичної роботи на 202</w:t>
      </w:r>
      <w:r w:rsidR="00F3105E" w:rsidRPr="00A9282A">
        <w:rPr>
          <w:rFonts w:ascii="Times New Roman" w:hAnsi="Times New Roman" w:cs="Times New Roman"/>
          <w:sz w:val="28"/>
          <w:szCs w:val="28"/>
          <w:lang w:val="uk-UA"/>
        </w:rPr>
        <w:t>5</w:t>
      </w:r>
      <w:r w:rsidRPr="00A9282A">
        <w:rPr>
          <w:rFonts w:ascii="Times New Roman" w:hAnsi="Times New Roman" w:cs="Times New Roman"/>
          <w:sz w:val="28"/>
          <w:szCs w:val="28"/>
          <w:lang w:val="uk-UA"/>
        </w:rPr>
        <w:t>/202</w:t>
      </w:r>
      <w:r w:rsidR="00F3105E" w:rsidRPr="00A9282A">
        <w:rPr>
          <w:rFonts w:ascii="Times New Roman" w:hAnsi="Times New Roman" w:cs="Times New Roman"/>
          <w:sz w:val="28"/>
          <w:szCs w:val="28"/>
          <w:lang w:val="uk-UA"/>
        </w:rPr>
        <w:t>6</w:t>
      </w:r>
      <w:r w:rsidRPr="00A9282A">
        <w:rPr>
          <w:rFonts w:ascii="Times New Roman" w:hAnsi="Times New Roman" w:cs="Times New Roman"/>
          <w:sz w:val="28"/>
          <w:szCs w:val="28"/>
          <w:lang w:val="uk-UA"/>
        </w:rPr>
        <w:t xml:space="preserve"> </w:t>
      </w:r>
      <w:proofErr w:type="spellStart"/>
      <w:r w:rsidRPr="00A9282A">
        <w:rPr>
          <w:rFonts w:ascii="Times New Roman" w:hAnsi="Times New Roman" w:cs="Times New Roman"/>
          <w:sz w:val="28"/>
          <w:szCs w:val="28"/>
          <w:lang w:val="uk-UA"/>
        </w:rPr>
        <w:t>н.р</w:t>
      </w:r>
      <w:proofErr w:type="spellEnd"/>
      <w:r w:rsidRPr="00A9282A">
        <w:rPr>
          <w:rFonts w:ascii="Times New Roman" w:hAnsi="Times New Roman" w:cs="Times New Roman"/>
          <w:sz w:val="28"/>
          <w:szCs w:val="28"/>
          <w:lang w:val="uk-UA"/>
        </w:rPr>
        <w:t>. з урахуванням вищезазначених недоліків.</w:t>
      </w:r>
    </w:p>
    <w:p w:rsidR="006A1FEE" w:rsidRPr="00A9282A" w:rsidRDefault="006A1FEE"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                                                                                                До </w:t>
      </w:r>
      <w:r w:rsidR="00F3105E" w:rsidRPr="00A9282A">
        <w:rPr>
          <w:rFonts w:ascii="Times New Roman" w:hAnsi="Times New Roman" w:cs="Times New Roman"/>
          <w:sz w:val="28"/>
          <w:szCs w:val="28"/>
          <w:lang w:val="uk-UA"/>
        </w:rPr>
        <w:t>31</w:t>
      </w:r>
      <w:r w:rsidRPr="00A9282A">
        <w:rPr>
          <w:rFonts w:ascii="Times New Roman" w:hAnsi="Times New Roman" w:cs="Times New Roman"/>
          <w:sz w:val="28"/>
          <w:szCs w:val="28"/>
          <w:lang w:val="uk-UA"/>
        </w:rPr>
        <w:t>.0</w:t>
      </w:r>
      <w:r w:rsidR="00F3105E" w:rsidRPr="00A9282A">
        <w:rPr>
          <w:rFonts w:ascii="Times New Roman" w:hAnsi="Times New Roman" w:cs="Times New Roman"/>
          <w:sz w:val="28"/>
          <w:szCs w:val="28"/>
          <w:lang w:val="uk-UA"/>
        </w:rPr>
        <w:t>8</w:t>
      </w:r>
      <w:r w:rsidRPr="00A9282A">
        <w:rPr>
          <w:rFonts w:ascii="Times New Roman" w:hAnsi="Times New Roman" w:cs="Times New Roman"/>
          <w:sz w:val="28"/>
          <w:szCs w:val="28"/>
          <w:lang w:val="uk-UA"/>
        </w:rPr>
        <w:t>.202</w:t>
      </w:r>
      <w:r w:rsidR="00406554" w:rsidRPr="00A9282A">
        <w:rPr>
          <w:rFonts w:ascii="Times New Roman" w:hAnsi="Times New Roman" w:cs="Times New Roman"/>
          <w:sz w:val="28"/>
          <w:szCs w:val="28"/>
          <w:lang w:val="uk-UA"/>
        </w:rPr>
        <w:t>5</w:t>
      </w:r>
    </w:p>
    <w:p w:rsidR="006A1FEE" w:rsidRPr="00A9282A" w:rsidRDefault="006A1FEE"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2.3. Продовжити роботу з питань проведення та аналізу результатів моніторингових  досліджень  освітнього  процесу.</w:t>
      </w:r>
    </w:p>
    <w:p w:rsidR="006A1FEE" w:rsidRPr="00A9282A" w:rsidRDefault="006A1FEE"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lastRenderedPageBreak/>
        <w:tab/>
      </w:r>
      <w:r w:rsidRPr="00A9282A">
        <w:rPr>
          <w:rFonts w:ascii="Times New Roman" w:hAnsi="Times New Roman" w:cs="Times New Roman"/>
          <w:sz w:val="28"/>
          <w:szCs w:val="28"/>
          <w:lang w:val="uk-UA"/>
        </w:rPr>
        <w:tab/>
      </w:r>
      <w:r w:rsidRPr="00A9282A">
        <w:rPr>
          <w:rFonts w:ascii="Times New Roman" w:hAnsi="Times New Roman" w:cs="Times New Roman"/>
          <w:sz w:val="28"/>
          <w:szCs w:val="28"/>
          <w:lang w:val="uk-UA"/>
        </w:rPr>
        <w:tab/>
      </w:r>
      <w:r w:rsidRPr="00A9282A">
        <w:rPr>
          <w:rFonts w:ascii="Times New Roman" w:hAnsi="Times New Roman" w:cs="Times New Roman"/>
          <w:sz w:val="28"/>
          <w:szCs w:val="28"/>
          <w:lang w:val="uk-UA"/>
        </w:rPr>
        <w:tab/>
      </w:r>
      <w:r w:rsidRPr="00A9282A">
        <w:rPr>
          <w:rFonts w:ascii="Times New Roman" w:hAnsi="Times New Roman" w:cs="Times New Roman"/>
          <w:sz w:val="28"/>
          <w:szCs w:val="28"/>
          <w:lang w:val="uk-UA"/>
        </w:rPr>
        <w:tab/>
      </w:r>
      <w:r w:rsidRPr="00A9282A">
        <w:rPr>
          <w:rFonts w:ascii="Times New Roman" w:hAnsi="Times New Roman" w:cs="Times New Roman"/>
          <w:sz w:val="28"/>
          <w:szCs w:val="28"/>
          <w:lang w:val="uk-UA"/>
        </w:rPr>
        <w:tab/>
      </w:r>
      <w:r w:rsidRPr="00A9282A">
        <w:rPr>
          <w:rFonts w:ascii="Times New Roman" w:hAnsi="Times New Roman" w:cs="Times New Roman"/>
          <w:sz w:val="28"/>
          <w:szCs w:val="28"/>
          <w:lang w:val="uk-UA"/>
        </w:rPr>
        <w:tab/>
      </w:r>
      <w:r w:rsidRPr="00A9282A">
        <w:rPr>
          <w:rFonts w:ascii="Times New Roman" w:hAnsi="Times New Roman" w:cs="Times New Roman"/>
          <w:sz w:val="28"/>
          <w:szCs w:val="28"/>
          <w:lang w:val="uk-UA"/>
        </w:rPr>
        <w:tab/>
        <w:t xml:space="preserve">  Упродовж 202</w:t>
      </w:r>
      <w:r w:rsidR="00FA7FF5" w:rsidRPr="00A9282A">
        <w:rPr>
          <w:rFonts w:ascii="Times New Roman" w:hAnsi="Times New Roman" w:cs="Times New Roman"/>
          <w:sz w:val="28"/>
          <w:szCs w:val="28"/>
          <w:lang w:val="uk-UA"/>
        </w:rPr>
        <w:t>5</w:t>
      </w:r>
      <w:r w:rsidRPr="00A9282A">
        <w:rPr>
          <w:rFonts w:ascii="Times New Roman" w:hAnsi="Times New Roman" w:cs="Times New Roman"/>
          <w:sz w:val="28"/>
          <w:szCs w:val="28"/>
          <w:lang w:val="uk-UA"/>
        </w:rPr>
        <w:t>/202</w:t>
      </w:r>
      <w:r w:rsidR="00FA7FF5" w:rsidRPr="00A9282A">
        <w:rPr>
          <w:rFonts w:ascii="Times New Roman" w:hAnsi="Times New Roman" w:cs="Times New Roman"/>
          <w:sz w:val="28"/>
          <w:szCs w:val="28"/>
          <w:lang w:val="uk-UA"/>
        </w:rPr>
        <w:t>6</w:t>
      </w:r>
      <w:r w:rsidRPr="00A9282A">
        <w:rPr>
          <w:rFonts w:ascii="Times New Roman" w:hAnsi="Times New Roman" w:cs="Times New Roman"/>
          <w:sz w:val="28"/>
          <w:szCs w:val="28"/>
          <w:lang w:val="uk-UA"/>
        </w:rPr>
        <w:t xml:space="preserve">  </w:t>
      </w:r>
      <w:proofErr w:type="spellStart"/>
      <w:r w:rsidRPr="00A9282A">
        <w:rPr>
          <w:rFonts w:ascii="Times New Roman" w:hAnsi="Times New Roman" w:cs="Times New Roman"/>
          <w:sz w:val="28"/>
          <w:szCs w:val="28"/>
          <w:lang w:val="uk-UA"/>
        </w:rPr>
        <w:t>н.р</w:t>
      </w:r>
      <w:proofErr w:type="spellEnd"/>
      <w:r w:rsidRPr="00A9282A">
        <w:rPr>
          <w:rFonts w:ascii="Times New Roman" w:hAnsi="Times New Roman" w:cs="Times New Roman"/>
          <w:sz w:val="28"/>
          <w:szCs w:val="28"/>
          <w:lang w:val="uk-UA"/>
        </w:rPr>
        <w:t xml:space="preserve">.  </w:t>
      </w:r>
    </w:p>
    <w:p w:rsidR="006A1FEE" w:rsidRPr="00A9282A" w:rsidRDefault="006A1FEE"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2.4. Систематично працювати над підвищенням рівня методичної роботи в </w:t>
      </w:r>
      <w:r w:rsidR="00594992" w:rsidRPr="00A9282A">
        <w:rPr>
          <w:rFonts w:ascii="Times New Roman" w:hAnsi="Times New Roman" w:cs="Times New Roman"/>
          <w:sz w:val="28"/>
          <w:szCs w:val="28"/>
          <w:lang w:val="uk-UA"/>
        </w:rPr>
        <w:t>ліцеї</w:t>
      </w:r>
      <w:r w:rsidRPr="00A9282A">
        <w:rPr>
          <w:rFonts w:ascii="Times New Roman" w:hAnsi="Times New Roman" w:cs="Times New Roman"/>
          <w:sz w:val="28"/>
          <w:szCs w:val="28"/>
          <w:lang w:val="uk-UA"/>
        </w:rPr>
        <w:t>: налагодити роботу творчих груп; мотивувати інноваційну діяльність вчителів; зосередитися на запровадженні формувального оцінювання у освітній процес.</w:t>
      </w:r>
    </w:p>
    <w:p w:rsidR="006A1FEE" w:rsidRPr="00A9282A" w:rsidRDefault="006A1FEE"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                                                                                                           Постійно</w:t>
      </w:r>
    </w:p>
    <w:p w:rsidR="006A1FEE" w:rsidRPr="00A9282A" w:rsidRDefault="006A1FEE"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2.5. Забезпечити  виконання графіка перепідготовки вчителів.</w:t>
      </w:r>
    </w:p>
    <w:p w:rsidR="006A1FEE" w:rsidRPr="00A9282A" w:rsidRDefault="006A1FEE"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ab/>
        <w:t>Постійно</w:t>
      </w:r>
    </w:p>
    <w:p w:rsidR="006A1FEE" w:rsidRPr="00A9282A" w:rsidRDefault="006A1FEE"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2.6. Спланувати серію відкритих</w:t>
      </w:r>
      <w:r w:rsidR="00D8050B" w:rsidRPr="00A9282A">
        <w:rPr>
          <w:rFonts w:ascii="Times New Roman" w:hAnsi="Times New Roman" w:cs="Times New Roman"/>
          <w:sz w:val="28"/>
          <w:szCs w:val="28"/>
          <w:lang w:val="uk-UA"/>
        </w:rPr>
        <w:t xml:space="preserve"> уроків, позакласних заходів </w:t>
      </w:r>
      <w:r w:rsidRPr="00A9282A">
        <w:rPr>
          <w:rFonts w:ascii="Times New Roman" w:hAnsi="Times New Roman" w:cs="Times New Roman"/>
          <w:sz w:val="28"/>
          <w:szCs w:val="28"/>
          <w:lang w:val="uk-UA"/>
        </w:rPr>
        <w:t>на</w:t>
      </w:r>
      <w:r w:rsidR="00D8050B" w:rsidRPr="00A9282A">
        <w:rPr>
          <w:rFonts w:ascii="Times New Roman" w:hAnsi="Times New Roman" w:cs="Times New Roman"/>
          <w:sz w:val="28"/>
          <w:szCs w:val="28"/>
          <w:lang w:val="uk-UA"/>
        </w:rPr>
        <w:t xml:space="preserve"> </w:t>
      </w:r>
      <w:r w:rsidRPr="00A9282A">
        <w:rPr>
          <w:rFonts w:ascii="Times New Roman" w:hAnsi="Times New Roman" w:cs="Times New Roman"/>
          <w:sz w:val="28"/>
          <w:szCs w:val="28"/>
          <w:lang w:val="uk-UA"/>
        </w:rPr>
        <w:t>202</w:t>
      </w:r>
      <w:r w:rsidR="00154607" w:rsidRPr="00A9282A">
        <w:rPr>
          <w:rFonts w:ascii="Times New Roman" w:hAnsi="Times New Roman" w:cs="Times New Roman"/>
          <w:sz w:val="28"/>
          <w:szCs w:val="28"/>
          <w:lang w:val="uk-UA"/>
        </w:rPr>
        <w:t>5</w:t>
      </w:r>
      <w:r w:rsidRPr="00A9282A">
        <w:rPr>
          <w:rFonts w:ascii="Times New Roman" w:hAnsi="Times New Roman" w:cs="Times New Roman"/>
          <w:sz w:val="28"/>
          <w:szCs w:val="28"/>
          <w:lang w:val="uk-UA"/>
        </w:rPr>
        <w:t>/202</w:t>
      </w:r>
      <w:r w:rsidR="00154607" w:rsidRPr="00A9282A">
        <w:rPr>
          <w:rFonts w:ascii="Times New Roman" w:hAnsi="Times New Roman" w:cs="Times New Roman"/>
          <w:sz w:val="28"/>
          <w:szCs w:val="28"/>
          <w:lang w:val="uk-UA"/>
        </w:rPr>
        <w:t>6</w:t>
      </w:r>
      <w:r w:rsidRPr="00A9282A">
        <w:rPr>
          <w:rFonts w:ascii="Times New Roman" w:hAnsi="Times New Roman" w:cs="Times New Roman"/>
          <w:sz w:val="28"/>
          <w:szCs w:val="28"/>
          <w:lang w:val="uk-UA"/>
        </w:rPr>
        <w:t xml:space="preserve"> </w:t>
      </w:r>
      <w:proofErr w:type="spellStart"/>
      <w:r w:rsidRPr="00A9282A">
        <w:rPr>
          <w:rFonts w:ascii="Times New Roman" w:hAnsi="Times New Roman" w:cs="Times New Roman"/>
          <w:sz w:val="28"/>
          <w:szCs w:val="28"/>
          <w:lang w:val="uk-UA"/>
        </w:rPr>
        <w:t>н.р</w:t>
      </w:r>
      <w:proofErr w:type="spellEnd"/>
      <w:r w:rsidRPr="00A9282A">
        <w:rPr>
          <w:rFonts w:ascii="Times New Roman" w:hAnsi="Times New Roman" w:cs="Times New Roman"/>
          <w:sz w:val="28"/>
          <w:szCs w:val="28"/>
          <w:lang w:val="uk-UA"/>
        </w:rPr>
        <w:t>.</w:t>
      </w:r>
    </w:p>
    <w:p w:rsidR="00F97E84" w:rsidRPr="00A9282A" w:rsidRDefault="00F97E84"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До </w:t>
      </w:r>
      <w:r w:rsidR="00154607" w:rsidRPr="00A9282A">
        <w:rPr>
          <w:rFonts w:ascii="Times New Roman" w:hAnsi="Times New Roman" w:cs="Times New Roman"/>
          <w:sz w:val="28"/>
          <w:szCs w:val="28"/>
          <w:lang w:val="uk-UA"/>
        </w:rPr>
        <w:t>31</w:t>
      </w:r>
      <w:r w:rsidRPr="00A9282A">
        <w:rPr>
          <w:rFonts w:ascii="Times New Roman" w:hAnsi="Times New Roman" w:cs="Times New Roman"/>
          <w:sz w:val="28"/>
          <w:szCs w:val="28"/>
          <w:lang w:val="uk-UA"/>
        </w:rPr>
        <w:t>.0</w:t>
      </w:r>
      <w:r w:rsidR="00315077" w:rsidRPr="00A9282A">
        <w:rPr>
          <w:rFonts w:ascii="Times New Roman" w:hAnsi="Times New Roman" w:cs="Times New Roman"/>
          <w:sz w:val="28"/>
          <w:szCs w:val="28"/>
          <w:lang w:val="uk-UA"/>
        </w:rPr>
        <w:t>8</w:t>
      </w:r>
      <w:r w:rsidRPr="00A9282A">
        <w:rPr>
          <w:rFonts w:ascii="Times New Roman" w:hAnsi="Times New Roman" w:cs="Times New Roman"/>
          <w:sz w:val="28"/>
          <w:szCs w:val="28"/>
          <w:lang w:val="uk-UA"/>
        </w:rPr>
        <w:t>.202</w:t>
      </w:r>
      <w:r w:rsidR="00406554" w:rsidRPr="00A9282A">
        <w:rPr>
          <w:rFonts w:ascii="Times New Roman" w:hAnsi="Times New Roman" w:cs="Times New Roman"/>
          <w:sz w:val="28"/>
          <w:szCs w:val="28"/>
          <w:lang w:val="uk-UA"/>
        </w:rPr>
        <w:t>5</w:t>
      </w:r>
    </w:p>
    <w:p w:rsidR="002E0222" w:rsidRPr="00A9282A" w:rsidRDefault="006A1FEE"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2.</w:t>
      </w:r>
      <w:r w:rsidR="00F97E84" w:rsidRPr="00A9282A">
        <w:rPr>
          <w:rFonts w:ascii="Times New Roman" w:hAnsi="Times New Roman" w:cs="Times New Roman"/>
          <w:sz w:val="28"/>
          <w:szCs w:val="28"/>
          <w:lang w:val="uk-UA"/>
        </w:rPr>
        <w:t>7</w:t>
      </w:r>
      <w:r w:rsidR="002E0222" w:rsidRPr="00A9282A">
        <w:rPr>
          <w:rFonts w:ascii="Times New Roman" w:hAnsi="Times New Roman" w:cs="Times New Roman"/>
          <w:sz w:val="28"/>
          <w:szCs w:val="28"/>
          <w:lang w:val="uk-UA"/>
        </w:rPr>
        <w:t>. Організувати роботу щодо підвищення рівня професійної компетентності педагогів з питань організації дистанційної освіти та цифрової компетентності педагогів.</w:t>
      </w:r>
    </w:p>
    <w:p w:rsidR="002E0222" w:rsidRPr="00A9282A" w:rsidRDefault="002E0222"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                                                                               </w:t>
      </w:r>
      <w:r w:rsidR="00FB5015" w:rsidRPr="00A9282A">
        <w:rPr>
          <w:rFonts w:ascii="Times New Roman" w:hAnsi="Times New Roman" w:cs="Times New Roman"/>
          <w:sz w:val="28"/>
          <w:szCs w:val="28"/>
          <w:lang w:val="uk-UA"/>
        </w:rPr>
        <w:t xml:space="preserve">  Упродовж 2025/2026  </w:t>
      </w:r>
      <w:proofErr w:type="spellStart"/>
      <w:r w:rsidR="00FB5015" w:rsidRPr="00A9282A">
        <w:rPr>
          <w:rFonts w:ascii="Times New Roman" w:hAnsi="Times New Roman" w:cs="Times New Roman"/>
          <w:sz w:val="28"/>
          <w:szCs w:val="28"/>
          <w:lang w:val="uk-UA"/>
        </w:rPr>
        <w:t>н.р</w:t>
      </w:r>
      <w:proofErr w:type="spellEnd"/>
      <w:r w:rsidR="00FB5015" w:rsidRPr="00A9282A">
        <w:rPr>
          <w:rFonts w:ascii="Times New Roman" w:hAnsi="Times New Roman" w:cs="Times New Roman"/>
          <w:sz w:val="28"/>
          <w:szCs w:val="28"/>
          <w:lang w:val="uk-UA"/>
        </w:rPr>
        <w:t xml:space="preserve">.  </w:t>
      </w:r>
    </w:p>
    <w:p w:rsidR="002E0222" w:rsidRPr="00A9282A" w:rsidRDefault="006A1FEE"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2</w:t>
      </w:r>
      <w:r w:rsidR="002E0222" w:rsidRPr="00A9282A">
        <w:rPr>
          <w:rFonts w:ascii="Times New Roman" w:hAnsi="Times New Roman" w:cs="Times New Roman"/>
          <w:sz w:val="28"/>
          <w:szCs w:val="28"/>
          <w:lang w:val="uk-UA"/>
        </w:rPr>
        <w:t>.</w:t>
      </w:r>
      <w:r w:rsidR="00F97E84" w:rsidRPr="00A9282A">
        <w:rPr>
          <w:rFonts w:ascii="Times New Roman" w:hAnsi="Times New Roman" w:cs="Times New Roman"/>
          <w:sz w:val="28"/>
          <w:szCs w:val="28"/>
          <w:lang w:val="uk-UA"/>
        </w:rPr>
        <w:t>8</w:t>
      </w:r>
      <w:r w:rsidR="002E0222" w:rsidRPr="00A9282A">
        <w:rPr>
          <w:rFonts w:ascii="Times New Roman" w:hAnsi="Times New Roman" w:cs="Times New Roman"/>
          <w:sz w:val="28"/>
          <w:szCs w:val="28"/>
          <w:lang w:val="uk-UA"/>
        </w:rPr>
        <w:t xml:space="preserve">. Продовжити роботу над створенням  єдиного  електронного  освітнього середовища, яке забезпечить  взаємодію усіх користувачів, зберігання, оновлення та систематизацію навчально-методичних ресурсів, підтримку учасників діяльності за допомогою дистанційних технологій; моніторинг процесу та його ефективності. </w:t>
      </w:r>
    </w:p>
    <w:p w:rsidR="002E0222" w:rsidRPr="00A9282A" w:rsidRDefault="002E0222"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                                                  </w:t>
      </w:r>
      <w:r w:rsidR="00487D96" w:rsidRPr="00A9282A">
        <w:rPr>
          <w:rFonts w:ascii="Times New Roman" w:hAnsi="Times New Roman" w:cs="Times New Roman"/>
          <w:sz w:val="28"/>
          <w:szCs w:val="28"/>
          <w:lang w:val="uk-UA"/>
        </w:rPr>
        <w:t xml:space="preserve">                               Упродовж 2025/2026  </w:t>
      </w:r>
      <w:proofErr w:type="spellStart"/>
      <w:r w:rsidR="00487D96" w:rsidRPr="00A9282A">
        <w:rPr>
          <w:rFonts w:ascii="Times New Roman" w:hAnsi="Times New Roman" w:cs="Times New Roman"/>
          <w:sz w:val="28"/>
          <w:szCs w:val="28"/>
          <w:lang w:val="uk-UA"/>
        </w:rPr>
        <w:t>н.р</w:t>
      </w:r>
      <w:proofErr w:type="spellEnd"/>
      <w:r w:rsidR="00487D96" w:rsidRPr="00A9282A">
        <w:rPr>
          <w:rFonts w:ascii="Times New Roman" w:hAnsi="Times New Roman" w:cs="Times New Roman"/>
          <w:sz w:val="28"/>
          <w:szCs w:val="28"/>
          <w:lang w:val="uk-UA"/>
        </w:rPr>
        <w:t xml:space="preserve">.  </w:t>
      </w:r>
    </w:p>
    <w:p w:rsidR="002E0222" w:rsidRPr="00A9282A" w:rsidRDefault="00AF1DF3"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2.</w:t>
      </w:r>
      <w:r w:rsidR="00F97E84" w:rsidRPr="00A9282A">
        <w:rPr>
          <w:rFonts w:ascii="Times New Roman" w:hAnsi="Times New Roman" w:cs="Times New Roman"/>
          <w:sz w:val="28"/>
          <w:szCs w:val="28"/>
          <w:lang w:val="uk-UA"/>
        </w:rPr>
        <w:t>9</w:t>
      </w:r>
      <w:r w:rsidR="002E0222" w:rsidRPr="00A9282A">
        <w:rPr>
          <w:rFonts w:ascii="Times New Roman" w:hAnsi="Times New Roman" w:cs="Times New Roman"/>
          <w:sz w:val="28"/>
          <w:szCs w:val="28"/>
          <w:lang w:val="uk-UA"/>
        </w:rPr>
        <w:t>. Налагодити  ефективну  систему  взаємодії  учасників освітнього процесу під час дистанційного навчання.</w:t>
      </w:r>
    </w:p>
    <w:p w:rsidR="002E0222" w:rsidRPr="00A9282A" w:rsidRDefault="002E0222"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                                                  </w:t>
      </w:r>
      <w:r w:rsidR="00487D96" w:rsidRPr="00A9282A">
        <w:rPr>
          <w:rFonts w:ascii="Times New Roman" w:hAnsi="Times New Roman" w:cs="Times New Roman"/>
          <w:sz w:val="28"/>
          <w:szCs w:val="28"/>
          <w:lang w:val="uk-UA"/>
        </w:rPr>
        <w:t xml:space="preserve">                               Упродовж 2025/2026  </w:t>
      </w:r>
      <w:proofErr w:type="spellStart"/>
      <w:r w:rsidR="00487D96" w:rsidRPr="00A9282A">
        <w:rPr>
          <w:rFonts w:ascii="Times New Roman" w:hAnsi="Times New Roman" w:cs="Times New Roman"/>
          <w:sz w:val="28"/>
          <w:szCs w:val="28"/>
          <w:lang w:val="uk-UA"/>
        </w:rPr>
        <w:t>н.р</w:t>
      </w:r>
      <w:proofErr w:type="spellEnd"/>
      <w:r w:rsidR="00487D96" w:rsidRPr="00A9282A">
        <w:rPr>
          <w:rFonts w:ascii="Times New Roman" w:hAnsi="Times New Roman" w:cs="Times New Roman"/>
          <w:sz w:val="28"/>
          <w:szCs w:val="28"/>
          <w:lang w:val="uk-UA"/>
        </w:rPr>
        <w:t xml:space="preserve">.  </w:t>
      </w:r>
    </w:p>
    <w:p w:rsidR="002E0222" w:rsidRPr="00A9282A" w:rsidRDefault="00AF1DF3"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2</w:t>
      </w:r>
      <w:r w:rsidR="002E0222" w:rsidRPr="00A9282A">
        <w:rPr>
          <w:rFonts w:ascii="Times New Roman" w:hAnsi="Times New Roman" w:cs="Times New Roman"/>
          <w:sz w:val="28"/>
          <w:szCs w:val="28"/>
          <w:lang w:val="uk-UA"/>
        </w:rPr>
        <w:t>.</w:t>
      </w:r>
      <w:r w:rsidRPr="00A9282A">
        <w:rPr>
          <w:rFonts w:ascii="Times New Roman" w:hAnsi="Times New Roman" w:cs="Times New Roman"/>
          <w:sz w:val="28"/>
          <w:szCs w:val="28"/>
          <w:lang w:val="uk-UA"/>
        </w:rPr>
        <w:t>1</w:t>
      </w:r>
      <w:r w:rsidR="00F97E84" w:rsidRPr="00A9282A">
        <w:rPr>
          <w:rFonts w:ascii="Times New Roman" w:hAnsi="Times New Roman" w:cs="Times New Roman"/>
          <w:sz w:val="28"/>
          <w:szCs w:val="28"/>
          <w:lang w:val="uk-UA"/>
        </w:rPr>
        <w:t>0</w:t>
      </w:r>
      <w:r w:rsidR="002E0222" w:rsidRPr="00A9282A">
        <w:rPr>
          <w:rFonts w:ascii="Times New Roman" w:hAnsi="Times New Roman" w:cs="Times New Roman"/>
          <w:sz w:val="28"/>
          <w:szCs w:val="28"/>
          <w:lang w:val="uk-UA"/>
        </w:rPr>
        <w:t xml:space="preserve">. Провести ґрунтовний  аналіз  якості  підготовки учнів </w:t>
      </w:r>
      <w:r w:rsidRPr="00A9282A">
        <w:rPr>
          <w:rFonts w:ascii="Times New Roman" w:hAnsi="Times New Roman" w:cs="Times New Roman"/>
          <w:sz w:val="28"/>
          <w:szCs w:val="28"/>
          <w:lang w:val="uk-UA"/>
        </w:rPr>
        <w:t>закладу</w:t>
      </w:r>
      <w:r w:rsidR="002E0222" w:rsidRPr="00A9282A">
        <w:rPr>
          <w:rFonts w:ascii="Times New Roman" w:hAnsi="Times New Roman" w:cs="Times New Roman"/>
          <w:sz w:val="28"/>
          <w:szCs w:val="28"/>
          <w:lang w:val="uk-UA"/>
        </w:rPr>
        <w:t xml:space="preserve"> до  районного та  обласного  етапів  Всеукраїнського конкурсу-захисту науково-дослідницьких робіт МАН, Всеукраїнських учнівських олімпіад  та організувати роботу  щодо  підвищення  результативності  участі учнів  у даних змаганнях.</w:t>
      </w:r>
    </w:p>
    <w:p w:rsidR="00487D96" w:rsidRPr="00A9282A" w:rsidRDefault="00487D96"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Серпень 2025 року.</w:t>
      </w:r>
    </w:p>
    <w:p w:rsidR="00487D96" w:rsidRPr="00A9282A" w:rsidRDefault="00487D96"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Упродовж 2025/2026  </w:t>
      </w:r>
      <w:proofErr w:type="spellStart"/>
      <w:r w:rsidRPr="00A9282A">
        <w:rPr>
          <w:rFonts w:ascii="Times New Roman" w:hAnsi="Times New Roman" w:cs="Times New Roman"/>
          <w:sz w:val="28"/>
          <w:szCs w:val="28"/>
          <w:lang w:val="uk-UA"/>
        </w:rPr>
        <w:t>н.р</w:t>
      </w:r>
      <w:proofErr w:type="spellEnd"/>
      <w:r w:rsidRPr="00A9282A">
        <w:rPr>
          <w:rFonts w:ascii="Times New Roman" w:hAnsi="Times New Roman" w:cs="Times New Roman"/>
          <w:sz w:val="28"/>
          <w:szCs w:val="28"/>
          <w:lang w:val="uk-UA"/>
        </w:rPr>
        <w:t xml:space="preserve">.  </w:t>
      </w:r>
    </w:p>
    <w:p w:rsidR="000D2258" w:rsidRPr="00A9282A" w:rsidRDefault="000D2258"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3</w:t>
      </w:r>
      <w:r w:rsidR="002E0222" w:rsidRPr="00A9282A">
        <w:rPr>
          <w:rFonts w:ascii="Times New Roman" w:hAnsi="Times New Roman" w:cs="Times New Roman"/>
          <w:sz w:val="28"/>
          <w:szCs w:val="28"/>
          <w:lang w:val="uk-UA"/>
        </w:rPr>
        <w:t>. Керівникам  методичних об'єднань</w:t>
      </w:r>
      <w:r w:rsidRPr="00A9282A">
        <w:rPr>
          <w:rFonts w:ascii="Times New Roman" w:hAnsi="Times New Roman" w:cs="Times New Roman"/>
          <w:sz w:val="28"/>
          <w:szCs w:val="28"/>
          <w:lang w:val="uk-UA"/>
        </w:rPr>
        <w:t>:</w:t>
      </w:r>
    </w:p>
    <w:p w:rsidR="000D2258" w:rsidRPr="00A9282A" w:rsidRDefault="000D2258"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3.1.</w:t>
      </w:r>
      <w:r w:rsidR="002E0222" w:rsidRPr="00A9282A">
        <w:rPr>
          <w:rFonts w:ascii="Times New Roman" w:hAnsi="Times New Roman" w:cs="Times New Roman"/>
          <w:sz w:val="28"/>
          <w:szCs w:val="28"/>
          <w:lang w:val="uk-UA"/>
        </w:rPr>
        <w:t xml:space="preserve"> </w:t>
      </w:r>
      <w:r w:rsidRPr="00A9282A">
        <w:rPr>
          <w:rFonts w:ascii="Times New Roman" w:eastAsia="Calibri" w:hAnsi="Times New Roman" w:cs="Times New Roman"/>
          <w:sz w:val="28"/>
          <w:szCs w:val="28"/>
          <w:lang w:val="uk-UA"/>
        </w:rPr>
        <w:t xml:space="preserve">Систематично працювати над запровадженням засобів </w:t>
      </w:r>
      <w:r w:rsidRPr="00A9282A">
        <w:rPr>
          <w:rFonts w:ascii="Times New Roman" w:eastAsia="Calibri" w:hAnsi="Times New Roman" w:cs="Times New Roman"/>
          <w:sz w:val="28"/>
          <w:szCs w:val="28"/>
          <w:lang w:val="en-US"/>
        </w:rPr>
        <w:t>STEM</w:t>
      </w:r>
      <w:r w:rsidRPr="00A9282A">
        <w:rPr>
          <w:rFonts w:ascii="Times New Roman" w:eastAsia="Calibri" w:hAnsi="Times New Roman" w:cs="Times New Roman"/>
          <w:sz w:val="28"/>
          <w:szCs w:val="28"/>
          <w:lang w:val="uk-UA"/>
        </w:rPr>
        <w:t>, медіа освіти, проектної технології, технології критичного мислення.</w:t>
      </w:r>
    </w:p>
    <w:p w:rsidR="00C33BDA" w:rsidRPr="00A9282A" w:rsidRDefault="00C33BDA"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Упродовж 2025/2026  </w:t>
      </w:r>
      <w:proofErr w:type="spellStart"/>
      <w:r w:rsidRPr="00A9282A">
        <w:rPr>
          <w:rFonts w:ascii="Times New Roman" w:hAnsi="Times New Roman" w:cs="Times New Roman"/>
          <w:sz w:val="28"/>
          <w:szCs w:val="28"/>
          <w:lang w:val="uk-UA"/>
        </w:rPr>
        <w:t>н.р</w:t>
      </w:r>
      <w:proofErr w:type="spellEnd"/>
      <w:r w:rsidRPr="00A9282A">
        <w:rPr>
          <w:rFonts w:ascii="Times New Roman" w:hAnsi="Times New Roman" w:cs="Times New Roman"/>
          <w:sz w:val="28"/>
          <w:szCs w:val="28"/>
          <w:lang w:val="uk-UA"/>
        </w:rPr>
        <w:t xml:space="preserve">.  </w:t>
      </w:r>
    </w:p>
    <w:p w:rsidR="000D2258" w:rsidRPr="00A9282A" w:rsidRDefault="000D2258" w:rsidP="00DE586F">
      <w:pPr>
        <w:pStyle w:val="afd"/>
        <w:spacing w:line="276" w:lineRule="auto"/>
        <w:jc w:val="both"/>
        <w:rPr>
          <w:rFonts w:ascii="Times New Roman" w:eastAsia="Calibri" w:hAnsi="Times New Roman" w:cs="Times New Roman"/>
          <w:sz w:val="28"/>
          <w:szCs w:val="28"/>
          <w:lang w:val="uk-UA"/>
        </w:rPr>
      </w:pPr>
      <w:r w:rsidRPr="00A9282A">
        <w:rPr>
          <w:rFonts w:ascii="Times New Roman" w:eastAsia="Calibri" w:hAnsi="Times New Roman" w:cs="Times New Roman"/>
          <w:sz w:val="28"/>
          <w:szCs w:val="28"/>
          <w:lang w:val="uk-UA"/>
        </w:rPr>
        <w:t>3.</w:t>
      </w:r>
      <w:r w:rsidR="008B2AAB" w:rsidRPr="00A9282A">
        <w:rPr>
          <w:rFonts w:ascii="Times New Roman" w:eastAsia="Calibri" w:hAnsi="Times New Roman" w:cs="Times New Roman"/>
          <w:sz w:val="28"/>
          <w:szCs w:val="28"/>
          <w:lang w:val="uk-UA"/>
        </w:rPr>
        <w:t>2</w:t>
      </w:r>
      <w:r w:rsidRPr="00A9282A">
        <w:rPr>
          <w:rFonts w:ascii="Times New Roman" w:eastAsia="Calibri" w:hAnsi="Times New Roman" w:cs="Times New Roman"/>
          <w:sz w:val="28"/>
          <w:szCs w:val="28"/>
          <w:lang w:val="uk-UA"/>
        </w:rPr>
        <w:t>. Продовжити роботу щодо підготовки до  олімпіад, МАН,  на засіданнях методичних об’єднань відпрацювати тематику та склад команди на наступний навчальний рік.</w:t>
      </w:r>
    </w:p>
    <w:p w:rsidR="00655C01" w:rsidRPr="00A9282A" w:rsidRDefault="00655C01"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Упродовж 2025/2026  </w:t>
      </w:r>
      <w:proofErr w:type="spellStart"/>
      <w:r w:rsidRPr="00A9282A">
        <w:rPr>
          <w:rFonts w:ascii="Times New Roman" w:hAnsi="Times New Roman" w:cs="Times New Roman"/>
          <w:sz w:val="28"/>
          <w:szCs w:val="28"/>
          <w:lang w:val="uk-UA"/>
        </w:rPr>
        <w:t>н.р</w:t>
      </w:r>
      <w:proofErr w:type="spellEnd"/>
      <w:r w:rsidRPr="00A9282A">
        <w:rPr>
          <w:rFonts w:ascii="Times New Roman" w:hAnsi="Times New Roman" w:cs="Times New Roman"/>
          <w:sz w:val="28"/>
          <w:szCs w:val="28"/>
          <w:lang w:val="uk-UA"/>
        </w:rPr>
        <w:t xml:space="preserve">.  </w:t>
      </w:r>
    </w:p>
    <w:p w:rsidR="000D2258" w:rsidRPr="00A9282A" w:rsidRDefault="000D2258" w:rsidP="00DE586F">
      <w:pPr>
        <w:pStyle w:val="afd"/>
        <w:spacing w:line="276" w:lineRule="auto"/>
        <w:jc w:val="both"/>
        <w:rPr>
          <w:rFonts w:ascii="Times New Roman" w:eastAsia="Calibri" w:hAnsi="Times New Roman" w:cs="Times New Roman"/>
          <w:sz w:val="28"/>
          <w:szCs w:val="28"/>
          <w:lang w:val="uk-UA"/>
        </w:rPr>
      </w:pPr>
      <w:r w:rsidRPr="00A9282A">
        <w:rPr>
          <w:rFonts w:ascii="Times New Roman" w:eastAsia="Calibri" w:hAnsi="Times New Roman" w:cs="Times New Roman"/>
          <w:sz w:val="28"/>
          <w:szCs w:val="28"/>
          <w:lang w:val="uk-UA"/>
        </w:rPr>
        <w:lastRenderedPageBreak/>
        <w:t>3.</w:t>
      </w:r>
      <w:r w:rsidR="00873B2E" w:rsidRPr="00A9282A">
        <w:rPr>
          <w:rFonts w:ascii="Times New Roman" w:eastAsia="Calibri" w:hAnsi="Times New Roman" w:cs="Times New Roman"/>
          <w:sz w:val="28"/>
          <w:szCs w:val="28"/>
          <w:lang w:val="uk-UA"/>
        </w:rPr>
        <w:t>3</w:t>
      </w:r>
      <w:r w:rsidRPr="00A9282A">
        <w:rPr>
          <w:rFonts w:ascii="Times New Roman" w:eastAsia="Calibri" w:hAnsi="Times New Roman" w:cs="Times New Roman"/>
          <w:sz w:val="28"/>
          <w:szCs w:val="28"/>
          <w:lang w:val="uk-UA"/>
        </w:rPr>
        <w:t>. Спланувати роботу педагогів щодо підготовки учнів до олімпіад у 202</w:t>
      </w:r>
      <w:r w:rsidR="00406554" w:rsidRPr="00A9282A">
        <w:rPr>
          <w:rFonts w:ascii="Times New Roman" w:eastAsia="Calibri" w:hAnsi="Times New Roman" w:cs="Times New Roman"/>
          <w:sz w:val="28"/>
          <w:szCs w:val="28"/>
          <w:lang w:val="uk-UA"/>
        </w:rPr>
        <w:t>5</w:t>
      </w:r>
      <w:r w:rsidRPr="00A9282A">
        <w:rPr>
          <w:rFonts w:ascii="Times New Roman" w:eastAsia="Calibri" w:hAnsi="Times New Roman" w:cs="Times New Roman"/>
          <w:sz w:val="28"/>
          <w:szCs w:val="28"/>
          <w:lang w:val="uk-UA"/>
        </w:rPr>
        <w:t>/202</w:t>
      </w:r>
      <w:r w:rsidR="00406554" w:rsidRPr="00A9282A">
        <w:rPr>
          <w:rFonts w:ascii="Times New Roman" w:eastAsia="Calibri" w:hAnsi="Times New Roman" w:cs="Times New Roman"/>
          <w:sz w:val="28"/>
          <w:szCs w:val="28"/>
          <w:lang w:val="uk-UA"/>
        </w:rPr>
        <w:t>6</w:t>
      </w:r>
      <w:r w:rsidRPr="00A9282A">
        <w:rPr>
          <w:rFonts w:ascii="Times New Roman" w:eastAsia="Calibri" w:hAnsi="Times New Roman" w:cs="Times New Roman"/>
          <w:sz w:val="28"/>
          <w:szCs w:val="28"/>
          <w:lang w:val="uk-UA"/>
        </w:rPr>
        <w:t xml:space="preserve"> навчальному році.</w:t>
      </w:r>
    </w:p>
    <w:p w:rsidR="00655C01" w:rsidRPr="00A9282A" w:rsidRDefault="00655C01"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Упродовж 2025/2026  </w:t>
      </w:r>
      <w:proofErr w:type="spellStart"/>
      <w:r w:rsidRPr="00A9282A">
        <w:rPr>
          <w:rFonts w:ascii="Times New Roman" w:hAnsi="Times New Roman" w:cs="Times New Roman"/>
          <w:sz w:val="28"/>
          <w:szCs w:val="28"/>
          <w:lang w:val="uk-UA"/>
        </w:rPr>
        <w:t>н.р</w:t>
      </w:r>
      <w:proofErr w:type="spellEnd"/>
      <w:r w:rsidRPr="00A9282A">
        <w:rPr>
          <w:rFonts w:ascii="Times New Roman" w:hAnsi="Times New Roman" w:cs="Times New Roman"/>
          <w:sz w:val="28"/>
          <w:szCs w:val="28"/>
          <w:lang w:val="uk-UA"/>
        </w:rPr>
        <w:t xml:space="preserve">.  </w:t>
      </w:r>
    </w:p>
    <w:p w:rsidR="000D2258" w:rsidRPr="00A9282A" w:rsidRDefault="002049A7" w:rsidP="00DE586F">
      <w:pPr>
        <w:pStyle w:val="afd"/>
        <w:spacing w:line="276" w:lineRule="auto"/>
        <w:jc w:val="both"/>
        <w:rPr>
          <w:rFonts w:ascii="Times New Roman" w:eastAsia="Calibri" w:hAnsi="Times New Roman" w:cs="Times New Roman"/>
          <w:sz w:val="28"/>
          <w:szCs w:val="28"/>
          <w:lang w:val="uk-UA"/>
        </w:rPr>
      </w:pPr>
      <w:r w:rsidRPr="00A9282A">
        <w:rPr>
          <w:rFonts w:ascii="Times New Roman" w:eastAsia="Calibri" w:hAnsi="Times New Roman" w:cs="Times New Roman"/>
          <w:sz w:val="28"/>
          <w:szCs w:val="28"/>
          <w:lang w:val="uk-UA"/>
        </w:rPr>
        <w:t>3</w:t>
      </w:r>
      <w:r w:rsidR="000D2258" w:rsidRPr="00A9282A">
        <w:rPr>
          <w:rFonts w:ascii="Times New Roman" w:eastAsia="Calibri" w:hAnsi="Times New Roman" w:cs="Times New Roman"/>
          <w:sz w:val="28"/>
          <w:szCs w:val="28"/>
          <w:lang w:val="uk-UA"/>
        </w:rPr>
        <w:t>.</w:t>
      </w:r>
      <w:r w:rsidR="00873B2E" w:rsidRPr="00A9282A">
        <w:rPr>
          <w:rFonts w:ascii="Times New Roman" w:eastAsia="Calibri" w:hAnsi="Times New Roman" w:cs="Times New Roman"/>
          <w:sz w:val="28"/>
          <w:szCs w:val="28"/>
          <w:lang w:val="uk-UA"/>
        </w:rPr>
        <w:t>4</w:t>
      </w:r>
      <w:r w:rsidR="000D2258" w:rsidRPr="00A9282A">
        <w:rPr>
          <w:rFonts w:ascii="Times New Roman" w:eastAsia="Calibri" w:hAnsi="Times New Roman" w:cs="Times New Roman"/>
          <w:sz w:val="28"/>
          <w:szCs w:val="28"/>
          <w:lang w:val="uk-UA"/>
        </w:rPr>
        <w:t>. Поліпшити науково-методичне забезпечення роботи з обдарованими дітьми, впроваджувати нові педагогічні технології навчання талановитих учнів; співпрацювати із викладачами ВНЗ в межах університетських кафедр по реалізації програми «Обдаровані діти».</w:t>
      </w:r>
    </w:p>
    <w:p w:rsidR="00655C01" w:rsidRPr="00A9282A" w:rsidRDefault="00655C01"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Упродовж 2025/2026  </w:t>
      </w:r>
      <w:proofErr w:type="spellStart"/>
      <w:r w:rsidRPr="00A9282A">
        <w:rPr>
          <w:rFonts w:ascii="Times New Roman" w:hAnsi="Times New Roman" w:cs="Times New Roman"/>
          <w:sz w:val="28"/>
          <w:szCs w:val="28"/>
          <w:lang w:val="uk-UA"/>
        </w:rPr>
        <w:t>н.р</w:t>
      </w:r>
      <w:proofErr w:type="spellEnd"/>
      <w:r w:rsidRPr="00A9282A">
        <w:rPr>
          <w:rFonts w:ascii="Times New Roman" w:hAnsi="Times New Roman" w:cs="Times New Roman"/>
          <w:sz w:val="28"/>
          <w:szCs w:val="28"/>
          <w:lang w:val="uk-UA"/>
        </w:rPr>
        <w:t xml:space="preserve">.  </w:t>
      </w:r>
    </w:p>
    <w:p w:rsidR="001300A1" w:rsidRPr="00A9282A" w:rsidRDefault="001300A1" w:rsidP="00DE586F">
      <w:pPr>
        <w:pStyle w:val="afd"/>
        <w:spacing w:line="276" w:lineRule="auto"/>
        <w:jc w:val="both"/>
        <w:rPr>
          <w:rFonts w:ascii="Times New Roman" w:eastAsia="Calibri" w:hAnsi="Times New Roman" w:cs="Times New Roman"/>
          <w:sz w:val="28"/>
          <w:szCs w:val="28"/>
          <w:lang w:val="uk-UA"/>
        </w:rPr>
      </w:pPr>
      <w:r w:rsidRPr="00A9282A">
        <w:rPr>
          <w:rFonts w:ascii="Times New Roman" w:hAnsi="Times New Roman" w:cs="Times New Roman"/>
          <w:sz w:val="28"/>
          <w:szCs w:val="28"/>
          <w:lang w:val="uk-UA"/>
        </w:rPr>
        <w:t>4</w:t>
      </w:r>
      <w:r w:rsidR="002E0222" w:rsidRPr="00A9282A">
        <w:rPr>
          <w:rFonts w:ascii="Times New Roman" w:hAnsi="Times New Roman" w:cs="Times New Roman"/>
          <w:sz w:val="28"/>
          <w:szCs w:val="28"/>
          <w:lang w:val="uk-UA"/>
        </w:rPr>
        <w:t xml:space="preserve">. </w:t>
      </w:r>
      <w:proofErr w:type="spellStart"/>
      <w:r w:rsidRPr="00A9282A">
        <w:rPr>
          <w:rFonts w:ascii="Times New Roman" w:eastAsia="Calibri" w:hAnsi="Times New Roman" w:cs="Times New Roman"/>
          <w:sz w:val="28"/>
          <w:szCs w:val="28"/>
          <w:lang w:val="uk-UA"/>
        </w:rPr>
        <w:t>Вчителям-предметникам</w:t>
      </w:r>
      <w:proofErr w:type="spellEnd"/>
      <w:r w:rsidRPr="00A9282A">
        <w:rPr>
          <w:rFonts w:ascii="Times New Roman" w:eastAsia="Calibri" w:hAnsi="Times New Roman" w:cs="Times New Roman"/>
          <w:sz w:val="28"/>
          <w:szCs w:val="28"/>
          <w:lang w:val="uk-UA"/>
        </w:rPr>
        <w:t xml:space="preserve"> систематично працювати над рівнем самоосвіти, дотриманням норм академічної доброчесності, опануванням сучасних освітніх технологій.</w:t>
      </w:r>
    </w:p>
    <w:p w:rsidR="001300A1" w:rsidRPr="00A9282A" w:rsidRDefault="001300A1" w:rsidP="00DE586F">
      <w:pPr>
        <w:pStyle w:val="afd"/>
        <w:spacing w:line="276" w:lineRule="auto"/>
        <w:jc w:val="right"/>
        <w:rPr>
          <w:rFonts w:ascii="Times New Roman" w:eastAsia="Calibri" w:hAnsi="Times New Roman" w:cs="Times New Roman"/>
          <w:sz w:val="28"/>
          <w:szCs w:val="28"/>
          <w:lang w:val="uk-UA"/>
        </w:rPr>
      </w:pPr>
      <w:r w:rsidRPr="00A9282A">
        <w:rPr>
          <w:rFonts w:ascii="Times New Roman" w:eastAsia="Calibri" w:hAnsi="Times New Roman" w:cs="Times New Roman"/>
          <w:sz w:val="28"/>
          <w:szCs w:val="28"/>
          <w:lang w:val="uk-UA"/>
        </w:rPr>
        <w:tab/>
        <w:t>Постійно</w:t>
      </w:r>
    </w:p>
    <w:p w:rsidR="002E0222" w:rsidRPr="00A9282A" w:rsidRDefault="002E0222"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                                                                                </w:t>
      </w:r>
      <w:r w:rsidR="007C359E" w:rsidRPr="00A9282A">
        <w:rPr>
          <w:rFonts w:ascii="Times New Roman" w:hAnsi="Times New Roman" w:cs="Times New Roman"/>
          <w:sz w:val="28"/>
          <w:szCs w:val="28"/>
          <w:lang w:val="uk-UA"/>
        </w:rPr>
        <w:t xml:space="preserve">  </w:t>
      </w:r>
      <w:r w:rsidRPr="00A9282A">
        <w:rPr>
          <w:rFonts w:ascii="Times New Roman" w:hAnsi="Times New Roman" w:cs="Times New Roman"/>
          <w:sz w:val="28"/>
          <w:szCs w:val="28"/>
          <w:lang w:val="uk-UA"/>
        </w:rPr>
        <w:t>Упродовж 202</w:t>
      </w:r>
      <w:r w:rsidR="0019583B" w:rsidRPr="00A9282A">
        <w:rPr>
          <w:rFonts w:ascii="Times New Roman" w:hAnsi="Times New Roman" w:cs="Times New Roman"/>
          <w:sz w:val="28"/>
          <w:szCs w:val="28"/>
          <w:lang w:val="uk-UA"/>
        </w:rPr>
        <w:t>5</w:t>
      </w:r>
      <w:r w:rsidRPr="00A9282A">
        <w:rPr>
          <w:rFonts w:ascii="Times New Roman" w:hAnsi="Times New Roman" w:cs="Times New Roman"/>
          <w:sz w:val="28"/>
          <w:szCs w:val="28"/>
          <w:lang w:val="uk-UA"/>
        </w:rPr>
        <w:t>/202</w:t>
      </w:r>
      <w:r w:rsidR="0019583B" w:rsidRPr="00A9282A">
        <w:rPr>
          <w:rFonts w:ascii="Times New Roman" w:hAnsi="Times New Roman" w:cs="Times New Roman"/>
          <w:sz w:val="28"/>
          <w:szCs w:val="28"/>
          <w:lang w:val="uk-UA"/>
        </w:rPr>
        <w:t>6</w:t>
      </w:r>
      <w:r w:rsidRPr="00A9282A">
        <w:rPr>
          <w:rFonts w:ascii="Times New Roman" w:hAnsi="Times New Roman" w:cs="Times New Roman"/>
          <w:sz w:val="28"/>
          <w:szCs w:val="28"/>
          <w:lang w:val="uk-UA"/>
        </w:rPr>
        <w:t xml:space="preserve"> </w:t>
      </w:r>
      <w:proofErr w:type="spellStart"/>
      <w:r w:rsidRPr="00A9282A">
        <w:rPr>
          <w:rFonts w:ascii="Times New Roman" w:hAnsi="Times New Roman" w:cs="Times New Roman"/>
          <w:sz w:val="28"/>
          <w:szCs w:val="28"/>
          <w:lang w:val="uk-UA"/>
        </w:rPr>
        <w:t>н.р</w:t>
      </w:r>
      <w:proofErr w:type="spellEnd"/>
      <w:r w:rsidRPr="00A9282A">
        <w:rPr>
          <w:rFonts w:ascii="Times New Roman" w:hAnsi="Times New Roman" w:cs="Times New Roman"/>
          <w:sz w:val="28"/>
          <w:szCs w:val="28"/>
          <w:lang w:val="uk-UA"/>
        </w:rPr>
        <w:t>.</w:t>
      </w:r>
    </w:p>
    <w:p w:rsidR="002E0222" w:rsidRPr="00A9282A" w:rsidRDefault="001300A1" w:rsidP="00DE586F">
      <w:pPr>
        <w:pStyle w:val="afd"/>
        <w:spacing w:line="276" w:lineRule="auto"/>
        <w:jc w:val="both"/>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5. </w:t>
      </w:r>
      <w:r w:rsidR="002E0222" w:rsidRPr="00A9282A">
        <w:rPr>
          <w:rFonts w:ascii="Times New Roman" w:hAnsi="Times New Roman" w:cs="Times New Roman"/>
          <w:sz w:val="28"/>
          <w:szCs w:val="28"/>
          <w:lang w:val="uk-UA"/>
        </w:rPr>
        <w:t xml:space="preserve"> Розмістити даний наказ на  сайті </w:t>
      </w:r>
      <w:r w:rsidRPr="00A9282A">
        <w:rPr>
          <w:rFonts w:ascii="Times New Roman" w:hAnsi="Times New Roman" w:cs="Times New Roman"/>
          <w:sz w:val="28"/>
          <w:szCs w:val="28"/>
          <w:lang w:val="uk-UA"/>
        </w:rPr>
        <w:t>закладу</w:t>
      </w:r>
      <w:r w:rsidR="002E0222" w:rsidRPr="00A9282A">
        <w:rPr>
          <w:rFonts w:ascii="Times New Roman" w:hAnsi="Times New Roman" w:cs="Times New Roman"/>
          <w:sz w:val="28"/>
          <w:szCs w:val="28"/>
          <w:lang w:val="uk-UA"/>
        </w:rPr>
        <w:t>.</w:t>
      </w:r>
    </w:p>
    <w:p w:rsidR="001300A1" w:rsidRPr="00A9282A" w:rsidRDefault="001300A1"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Відповідальна </w:t>
      </w:r>
      <w:r w:rsidR="00406554" w:rsidRPr="00A9282A">
        <w:rPr>
          <w:rFonts w:ascii="Times New Roman" w:hAnsi="Times New Roman" w:cs="Times New Roman"/>
          <w:sz w:val="28"/>
          <w:szCs w:val="28"/>
          <w:lang w:val="uk-UA"/>
        </w:rPr>
        <w:t>Борисенко І.Б.</w:t>
      </w:r>
    </w:p>
    <w:p w:rsidR="001300A1" w:rsidRPr="00A9282A" w:rsidRDefault="001300A1" w:rsidP="00DE586F">
      <w:pPr>
        <w:pStyle w:val="afd"/>
        <w:spacing w:line="276" w:lineRule="auto"/>
        <w:jc w:val="right"/>
        <w:rPr>
          <w:rFonts w:ascii="Times New Roman" w:hAnsi="Times New Roman" w:cs="Times New Roman"/>
          <w:sz w:val="28"/>
          <w:szCs w:val="28"/>
          <w:lang w:val="uk-UA"/>
        </w:rPr>
      </w:pPr>
      <w:r w:rsidRPr="00A9282A">
        <w:rPr>
          <w:rFonts w:ascii="Times New Roman" w:hAnsi="Times New Roman" w:cs="Times New Roman"/>
          <w:sz w:val="28"/>
          <w:szCs w:val="28"/>
          <w:lang w:val="uk-UA"/>
        </w:rPr>
        <w:t xml:space="preserve">До </w:t>
      </w:r>
      <w:r w:rsidR="0019583B" w:rsidRPr="00A9282A">
        <w:rPr>
          <w:rFonts w:ascii="Times New Roman" w:hAnsi="Times New Roman" w:cs="Times New Roman"/>
          <w:sz w:val="28"/>
          <w:szCs w:val="28"/>
          <w:lang w:val="uk-UA"/>
        </w:rPr>
        <w:t>06</w:t>
      </w:r>
      <w:r w:rsidRPr="00A9282A">
        <w:rPr>
          <w:rFonts w:ascii="Times New Roman" w:hAnsi="Times New Roman" w:cs="Times New Roman"/>
          <w:sz w:val="28"/>
          <w:szCs w:val="28"/>
          <w:lang w:val="uk-UA"/>
        </w:rPr>
        <w:t>.0</w:t>
      </w:r>
      <w:r w:rsidR="0019583B" w:rsidRPr="00A9282A">
        <w:rPr>
          <w:rFonts w:ascii="Times New Roman" w:hAnsi="Times New Roman" w:cs="Times New Roman"/>
          <w:sz w:val="28"/>
          <w:szCs w:val="28"/>
          <w:lang w:val="uk-UA"/>
        </w:rPr>
        <w:t>6</w:t>
      </w:r>
      <w:r w:rsidRPr="00A9282A">
        <w:rPr>
          <w:rFonts w:ascii="Times New Roman" w:hAnsi="Times New Roman" w:cs="Times New Roman"/>
          <w:sz w:val="28"/>
          <w:szCs w:val="28"/>
          <w:lang w:val="uk-UA"/>
        </w:rPr>
        <w:t>.202</w:t>
      </w:r>
      <w:r w:rsidR="00406554" w:rsidRPr="00A9282A">
        <w:rPr>
          <w:rFonts w:ascii="Times New Roman" w:hAnsi="Times New Roman" w:cs="Times New Roman"/>
          <w:sz w:val="28"/>
          <w:szCs w:val="28"/>
          <w:lang w:val="uk-UA"/>
        </w:rPr>
        <w:t>5</w:t>
      </w:r>
    </w:p>
    <w:p w:rsidR="002E0222" w:rsidRPr="00A9282A" w:rsidRDefault="001300A1" w:rsidP="00DE586F">
      <w:pPr>
        <w:pStyle w:val="afd"/>
        <w:spacing w:line="276" w:lineRule="auto"/>
        <w:rPr>
          <w:rFonts w:ascii="Times New Roman" w:hAnsi="Times New Roman" w:cs="Times New Roman"/>
          <w:sz w:val="28"/>
          <w:szCs w:val="28"/>
          <w:lang w:val="uk-UA"/>
        </w:rPr>
      </w:pPr>
      <w:r w:rsidRPr="00A9282A">
        <w:rPr>
          <w:rFonts w:ascii="Times New Roman" w:hAnsi="Times New Roman" w:cs="Times New Roman"/>
          <w:sz w:val="28"/>
          <w:szCs w:val="28"/>
          <w:lang w:val="uk-UA"/>
        </w:rPr>
        <w:t>6</w:t>
      </w:r>
      <w:r w:rsidR="002E0222" w:rsidRPr="00A9282A">
        <w:rPr>
          <w:rFonts w:ascii="Times New Roman" w:hAnsi="Times New Roman" w:cs="Times New Roman"/>
          <w:sz w:val="28"/>
          <w:szCs w:val="28"/>
          <w:lang w:val="uk-UA"/>
        </w:rPr>
        <w:t xml:space="preserve">. </w:t>
      </w:r>
      <w:r w:rsidR="002E0222" w:rsidRPr="00A9282A">
        <w:rPr>
          <w:rFonts w:ascii="Times New Roman" w:hAnsi="Times New Roman" w:cs="Times New Roman"/>
          <w:sz w:val="28"/>
          <w:szCs w:val="28"/>
        </w:rPr>
        <w:t xml:space="preserve">Контроль за </w:t>
      </w:r>
      <w:proofErr w:type="spellStart"/>
      <w:r w:rsidR="002E0222" w:rsidRPr="00A9282A">
        <w:rPr>
          <w:rFonts w:ascii="Times New Roman" w:hAnsi="Times New Roman" w:cs="Times New Roman"/>
          <w:sz w:val="28"/>
          <w:szCs w:val="28"/>
        </w:rPr>
        <w:t>виконанням</w:t>
      </w:r>
      <w:proofErr w:type="spellEnd"/>
      <w:r w:rsidR="002E0222" w:rsidRPr="00A9282A">
        <w:rPr>
          <w:rFonts w:ascii="Times New Roman" w:hAnsi="Times New Roman" w:cs="Times New Roman"/>
          <w:sz w:val="28"/>
          <w:szCs w:val="28"/>
        </w:rPr>
        <w:t xml:space="preserve"> </w:t>
      </w:r>
      <w:proofErr w:type="spellStart"/>
      <w:r w:rsidR="002E0222" w:rsidRPr="00A9282A">
        <w:rPr>
          <w:rFonts w:ascii="Times New Roman" w:hAnsi="Times New Roman" w:cs="Times New Roman"/>
          <w:sz w:val="28"/>
          <w:szCs w:val="28"/>
        </w:rPr>
        <w:t>даного</w:t>
      </w:r>
      <w:proofErr w:type="spellEnd"/>
      <w:r w:rsidR="002E0222" w:rsidRPr="00A9282A">
        <w:rPr>
          <w:rFonts w:ascii="Times New Roman" w:hAnsi="Times New Roman" w:cs="Times New Roman"/>
          <w:sz w:val="28"/>
          <w:szCs w:val="28"/>
        </w:rPr>
        <w:t xml:space="preserve"> наказу </w:t>
      </w:r>
      <w:proofErr w:type="spellStart"/>
      <w:r w:rsidR="002E0222" w:rsidRPr="00A9282A">
        <w:rPr>
          <w:rFonts w:ascii="Times New Roman" w:hAnsi="Times New Roman" w:cs="Times New Roman"/>
          <w:sz w:val="28"/>
          <w:szCs w:val="28"/>
        </w:rPr>
        <w:t>залишаю</w:t>
      </w:r>
      <w:proofErr w:type="spellEnd"/>
      <w:r w:rsidR="002E0222" w:rsidRPr="00A9282A">
        <w:rPr>
          <w:rFonts w:ascii="Times New Roman" w:hAnsi="Times New Roman" w:cs="Times New Roman"/>
          <w:sz w:val="28"/>
          <w:szCs w:val="28"/>
        </w:rPr>
        <w:t xml:space="preserve"> за собою.</w:t>
      </w:r>
    </w:p>
    <w:p w:rsidR="002E0222" w:rsidRPr="002E0222" w:rsidRDefault="002E0222" w:rsidP="00DE586F">
      <w:pPr>
        <w:tabs>
          <w:tab w:val="left" w:pos="360"/>
        </w:tabs>
        <w:spacing w:after="0" w:line="276" w:lineRule="auto"/>
        <w:jc w:val="both"/>
        <w:rPr>
          <w:rFonts w:ascii="Times New Roman" w:eastAsia="Times New Roman" w:hAnsi="Times New Roman" w:cs="Times New Roman"/>
          <w:sz w:val="28"/>
          <w:szCs w:val="28"/>
          <w:lang w:val="uk-UA" w:eastAsia="zh-CN"/>
        </w:rPr>
      </w:pPr>
    </w:p>
    <w:p w:rsidR="001300A1" w:rsidRPr="001242CF" w:rsidRDefault="002E0222" w:rsidP="00DE586F">
      <w:pPr>
        <w:spacing w:line="276" w:lineRule="auto"/>
        <w:rPr>
          <w:rFonts w:ascii="Times New Roman" w:eastAsia="Calibri" w:hAnsi="Times New Roman" w:cs="Times New Roman"/>
          <w:sz w:val="28"/>
          <w:szCs w:val="28"/>
          <w:lang w:val="uk-UA" w:eastAsia="ru-RU"/>
        </w:rPr>
      </w:pPr>
      <w:r w:rsidRPr="002E0222">
        <w:rPr>
          <w:rFonts w:ascii="Times New Roman" w:eastAsia="Times New Roman" w:hAnsi="Times New Roman" w:cs="Times New Roman"/>
          <w:sz w:val="28"/>
          <w:szCs w:val="28"/>
          <w:lang w:val="uk-UA" w:eastAsia="zh-CN"/>
        </w:rPr>
        <w:t xml:space="preserve">     </w:t>
      </w:r>
      <w:r w:rsidR="00D059DF">
        <w:rPr>
          <w:rFonts w:ascii="Times New Roman" w:eastAsia="Calibri" w:hAnsi="Times New Roman" w:cs="Times New Roman"/>
          <w:sz w:val="28"/>
          <w:szCs w:val="28"/>
          <w:lang w:val="uk-UA" w:eastAsia="ru-RU"/>
        </w:rPr>
        <w:t>Директор</w:t>
      </w:r>
      <w:r w:rsidR="00D059DF">
        <w:rPr>
          <w:rFonts w:ascii="Times New Roman" w:eastAsia="Calibri" w:hAnsi="Times New Roman" w:cs="Times New Roman"/>
          <w:sz w:val="28"/>
          <w:szCs w:val="28"/>
          <w:lang w:val="uk-UA" w:eastAsia="ru-RU"/>
        </w:rPr>
        <w:tab/>
      </w:r>
      <w:r w:rsidR="00D059DF">
        <w:rPr>
          <w:rFonts w:ascii="Times New Roman" w:eastAsia="Calibri" w:hAnsi="Times New Roman" w:cs="Times New Roman"/>
          <w:i/>
          <w:sz w:val="28"/>
          <w:szCs w:val="28"/>
          <w:lang w:val="uk-UA" w:eastAsia="ru-RU"/>
        </w:rPr>
        <w:t>Оригінал підписано</w:t>
      </w:r>
      <w:bookmarkStart w:id="0" w:name="_GoBack"/>
      <w:bookmarkEnd w:id="0"/>
      <w:r w:rsidR="00D059DF">
        <w:rPr>
          <w:rFonts w:ascii="Times New Roman" w:eastAsia="Calibri" w:hAnsi="Times New Roman" w:cs="Times New Roman"/>
          <w:sz w:val="28"/>
          <w:szCs w:val="28"/>
          <w:lang w:val="uk-UA" w:eastAsia="ru-RU"/>
        </w:rPr>
        <w:tab/>
      </w:r>
      <w:r w:rsidR="002B5E8A" w:rsidRPr="002B5E8A">
        <w:rPr>
          <w:rFonts w:ascii="Times New Roman" w:eastAsia="Calibri" w:hAnsi="Times New Roman" w:cs="Times New Roman"/>
          <w:sz w:val="28"/>
          <w:szCs w:val="28"/>
          <w:lang w:val="uk-UA" w:eastAsia="ru-RU"/>
        </w:rPr>
        <w:t>Лариса РИЧКОВА</w:t>
      </w:r>
    </w:p>
    <w:p w:rsidR="002E0222" w:rsidRDefault="002E0222" w:rsidP="00DE586F">
      <w:pPr>
        <w:widowControl w:val="0"/>
        <w:shd w:val="clear" w:color="auto" w:fill="FFFFFF"/>
        <w:tabs>
          <w:tab w:val="left" w:pos="360"/>
        </w:tabs>
        <w:suppressAutoHyphens/>
        <w:spacing w:after="0" w:line="276" w:lineRule="auto"/>
        <w:rPr>
          <w:rFonts w:ascii="Times New Roman" w:eastAsia="Times New Roman" w:hAnsi="Times New Roman" w:cs="Times New Roman"/>
          <w:sz w:val="20"/>
          <w:szCs w:val="20"/>
          <w:lang w:val="uk-UA" w:eastAsia="zh-CN"/>
        </w:rPr>
      </w:pPr>
    </w:p>
    <w:p w:rsidR="007C359E" w:rsidRPr="007C359E" w:rsidRDefault="007C359E" w:rsidP="00A9282A">
      <w:pPr>
        <w:spacing w:after="0" w:line="276" w:lineRule="auto"/>
        <w:rPr>
          <w:rFonts w:ascii="Times New Roman" w:eastAsia="Times New Roman" w:hAnsi="Times New Roman" w:cs="Times New Roman"/>
          <w:sz w:val="24"/>
          <w:szCs w:val="24"/>
          <w:lang w:eastAsia="ru-RU"/>
        </w:rPr>
        <w:sectPr w:rsidR="007C359E" w:rsidRPr="007C359E" w:rsidSect="003252A5">
          <w:type w:val="continuous"/>
          <w:pgSz w:w="11906" w:h="16838"/>
          <w:pgMar w:top="850" w:right="850" w:bottom="1417" w:left="1417" w:header="720" w:footer="720" w:gutter="0"/>
          <w:cols w:space="708"/>
          <w:docGrid w:linePitch="360"/>
        </w:sectPr>
      </w:pPr>
    </w:p>
    <w:p w:rsidR="009F027D" w:rsidRDefault="009F027D" w:rsidP="006B7421">
      <w:pPr>
        <w:spacing w:after="0" w:line="276" w:lineRule="auto"/>
        <w:jc w:val="both"/>
        <w:rPr>
          <w:rFonts w:ascii="Times New Roman" w:eastAsia="Times New Roman" w:hAnsi="Times New Roman" w:cs="Times New Roman"/>
          <w:color w:val="12213E"/>
          <w:sz w:val="28"/>
          <w:szCs w:val="28"/>
          <w:lang w:val="uk-UA" w:eastAsia="zh-CN"/>
        </w:rPr>
      </w:pPr>
    </w:p>
    <w:sectPr w:rsidR="009F027D" w:rsidSect="006B7421">
      <w:pgSz w:w="11906" w:h="16838"/>
      <w:pgMar w:top="426" w:right="707"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Times">
    <w:panose1 w:val="02020603050405020304"/>
    <w:charset w:val="CC"/>
    <w:family w:val="roman"/>
    <w:pitch w:val="variable"/>
    <w:sig w:usb0="E0002EFF" w:usb1="C000785B"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Lohit Hindi">
    <w:altName w:val="Times New Roman"/>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Franklin Gothic Medium Cond">
    <w:panose1 w:val="020B06060304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410F4E2"/>
    <w:lvl w:ilvl="0">
      <w:start w:val="1"/>
      <w:numFmt w:val="bullet"/>
      <w:lvlText w:val="-"/>
      <w:lvlJc w:val="left"/>
      <w:pPr>
        <w:tabs>
          <w:tab w:val="num" w:pos="426"/>
        </w:tabs>
        <w:ind w:left="426" w:firstLine="0"/>
      </w:pPr>
      <w:rPr>
        <w:rFonts w:ascii="Times New Roman" w:eastAsia="Times New Roman" w:hAnsi="Times New Roman" w:hint="default"/>
      </w:rPr>
    </w:lvl>
    <w:lvl w:ilvl="1">
      <w:start w:val="1"/>
      <w:numFmt w:val="bullet"/>
      <w:lvlText w:val=""/>
      <w:lvlJc w:val="left"/>
      <w:pPr>
        <w:tabs>
          <w:tab w:val="num" w:pos="1133"/>
        </w:tabs>
        <w:ind w:left="1133" w:hanging="283"/>
      </w:pPr>
      <w:rPr>
        <w:rFonts w:ascii="Symbol" w:hAnsi="Symbol" w:cs="OpenSymbol"/>
      </w:rPr>
    </w:lvl>
    <w:lvl w:ilvl="2">
      <w:start w:val="1"/>
      <w:numFmt w:val="bullet"/>
      <w:lvlText w:val=""/>
      <w:lvlJc w:val="left"/>
      <w:pPr>
        <w:tabs>
          <w:tab w:val="num" w:pos="1840"/>
        </w:tabs>
        <w:ind w:left="1840" w:hanging="283"/>
      </w:pPr>
      <w:rPr>
        <w:rFonts w:ascii="Symbol" w:hAnsi="Symbol" w:cs="OpenSymbol"/>
      </w:rPr>
    </w:lvl>
    <w:lvl w:ilvl="3">
      <w:start w:val="1"/>
      <w:numFmt w:val="bullet"/>
      <w:lvlText w:val=""/>
      <w:lvlJc w:val="left"/>
      <w:pPr>
        <w:tabs>
          <w:tab w:val="num" w:pos="2547"/>
        </w:tabs>
        <w:ind w:left="2547" w:hanging="283"/>
      </w:pPr>
      <w:rPr>
        <w:rFonts w:ascii="Symbol" w:hAnsi="Symbol" w:cs="OpenSymbol"/>
      </w:rPr>
    </w:lvl>
    <w:lvl w:ilvl="4">
      <w:start w:val="1"/>
      <w:numFmt w:val="bullet"/>
      <w:lvlText w:val=""/>
      <w:lvlJc w:val="left"/>
      <w:pPr>
        <w:tabs>
          <w:tab w:val="num" w:pos="3254"/>
        </w:tabs>
        <w:ind w:left="3254" w:hanging="283"/>
      </w:pPr>
      <w:rPr>
        <w:rFonts w:ascii="Symbol" w:hAnsi="Symbol" w:cs="OpenSymbol"/>
      </w:rPr>
    </w:lvl>
    <w:lvl w:ilvl="5">
      <w:start w:val="1"/>
      <w:numFmt w:val="bullet"/>
      <w:lvlText w:val=""/>
      <w:lvlJc w:val="left"/>
      <w:pPr>
        <w:tabs>
          <w:tab w:val="num" w:pos="3961"/>
        </w:tabs>
        <w:ind w:left="3961" w:hanging="283"/>
      </w:pPr>
      <w:rPr>
        <w:rFonts w:ascii="Symbol" w:hAnsi="Symbol" w:cs="OpenSymbol"/>
      </w:rPr>
    </w:lvl>
    <w:lvl w:ilvl="6">
      <w:start w:val="1"/>
      <w:numFmt w:val="bullet"/>
      <w:lvlText w:val=""/>
      <w:lvlJc w:val="left"/>
      <w:pPr>
        <w:tabs>
          <w:tab w:val="num" w:pos="4668"/>
        </w:tabs>
        <w:ind w:left="4668" w:hanging="283"/>
      </w:pPr>
      <w:rPr>
        <w:rFonts w:ascii="Symbol" w:hAnsi="Symbol" w:cs="OpenSymbol"/>
      </w:rPr>
    </w:lvl>
    <w:lvl w:ilvl="7">
      <w:start w:val="1"/>
      <w:numFmt w:val="bullet"/>
      <w:lvlText w:val=""/>
      <w:lvlJc w:val="left"/>
      <w:pPr>
        <w:tabs>
          <w:tab w:val="num" w:pos="5375"/>
        </w:tabs>
        <w:ind w:left="5375" w:hanging="283"/>
      </w:pPr>
      <w:rPr>
        <w:rFonts w:ascii="Symbol" w:hAnsi="Symbol" w:cs="OpenSymbol"/>
      </w:rPr>
    </w:lvl>
    <w:lvl w:ilvl="8">
      <w:start w:val="1"/>
      <w:numFmt w:val="bullet"/>
      <w:lvlText w:val=""/>
      <w:lvlJc w:val="left"/>
      <w:pPr>
        <w:tabs>
          <w:tab w:val="num" w:pos="6082"/>
        </w:tabs>
        <w:ind w:left="6082" w:hanging="283"/>
      </w:pPr>
      <w:rPr>
        <w:rFonts w:ascii="Symbol" w:hAnsi="Symbol" w:cs="OpenSymbol"/>
      </w:rPr>
    </w:lvl>
  </w:abstractNum>
  <w:abstractNum w:abstractNumId="1">
    <w:nsid w:val="06272D37"/>
    <w:multiLevelType w:val="hybridMultilevel"/>
    <w:tmpl w:val="09AA0B6A"/>
    <w:lvl w:ilvl="0" w:tplc="40B4940C">
      <w:start w:val="1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7608C2"/>
    <w:multiLevelType w:val="hybridMultilevel"/>
    <w:tmpl w:val="D36AFFFA"/>
    <w:lvl w:ilvl="0" w:tplc="C9241876">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
    <w:nsid w:val="171B2028"/>
    <w:multiLevelType w:val="multilevel"/>
    <w:tmpl w:val="B882F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CE4E67"/>
    <w:multiLevelType w:val="multilevel"/>
    <w:tmpl w:val="0F7EA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E83990"/>
    <w:multiLevelType w:val="multilevel"/>
    <w:tmpl w:val="EC30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8A2419"/>
    <w:multiLevelType w:val="multilevel"/>
    <w:tmpl w:val="1ABA9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4449A9"/>
    <w:multiLevelType w:val="hybridMultilevel"/>
    <w:tmpl w:val="7EBE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D61C72"/>
    <w:multiLevelType w:val="hybridMultilevel"/>
    <w:tmpl w:val="BD7CF3CC"/>
    <w:lvl w:ilvl="0" w:tplc="F9F4A788">
      <w:numFmt w:val="bullet"/>
      <w:lvlText w:val="-"/>
      <w:lvlJc w:val="left"/>
      <w:pPr>
        <w:ind w:left="430" w:hanging="360"/>
      </w:pPr>
      <w:rPr>
        <w:rFonts w:ascii="Times New Roman" w:eastAsia="Times New Roman" w:hAnsi="Times New Roman" w:cs="Times New Roman" w:hint="default"/>
      </w:rPr>
    </w:lvl>
    <w:lvl w:ilvl="1" w:tplc="04220003" w:tentative="1">
      <w:start w:val="1"/>
      <w:numFmt w:val="bullet"/>
      <w:lvlText w:val="o"/>
      <w:lvlJc w:val="left"/>
      <w:pPr>
        <w:ind w:left="1150" w:hanging="360"/>
      </w:pPr>
      <w:rPr>
        <w:rFonts w:ascii="Courier New" w:hAnsi="Courier New" w:cs="Courier New" w:hint="default"/>
      </w:rPr>
    </w:lvl>
    <w:lvl w:ilvl="2" w:tplc="04220005" w:tentative="1">
      <w:start w:val="1"/>
      <w:numFmt w:val="bullet"/>
      <w:lvlText w:val=""/>
      <w:lvlJc w:val="left"/>
      <w:pPr>
        <w:ind w:left="1870" w:hanging="360"/>
      </w:pPr>
      <w:rPr>
        <w:rFonts w:ascii="Wingdings" w:hAnsi="Wingdings" w:hint="default"/>
      </w:rPr>
    </w:lvl>
    <w:lvl w:ilvl="3" w:tplc="04220001" w:tentative="1">
      <w:start w:val="1"/>
      <w:numFmt w:val="bullet"/>
      <w:lvlText w:val=""/>
      <w:lvlJc w:val="left"/>
      <w:pPr>
        <w:ind w:left="2590" w:hanging="360"/>
      </w:pPr>
      <w:rPr>
        <w:rFonts w:ascii="Symbol" w:hAnsi="Symbol" w:hint="default"/>
      </w:rPr>
    </w:lvl>
    <w:lvl w:ilvl="4" w:tplc="04220003" w:tentative="1">
      <w:start w:val="1"/>
      <w:numFmt w:val="bullet"/>
      <w:lvlText w:val="o"/>
      <w:lvlJc w:val="left"/>
      <w:pPr>
        <w:ind w:left="3310" w:hanging="360"/>
      </w:pPr>
      <w:rPr>
        <w:rFonts w:ascii="Courier New" w:hAnsi="Courier New" w:cs="Courier New" w:hint="default"/>
      </w:rPr>
    </w:lvl>
    <w:lvl w:ilvl="5" w:tplc="04220005" w:tentative="1">
      <w:start w:val="1"/>
      <w:numFmt w:val="bullet"/>
      <w:lvlText w:val=""/>
      <w:lvlJc w:val="left"/>
      <w:pPr>
        <w:ind w:left="4030" w:hanging="360"/>
      </w:pPr>
      <w:rPr>
        <w:rFonts w:ascii="Wingdings" w:hAnsi="Wingdings" w:hint="default"/>
      </w:rPr>
    </w:lvl>
    <w:lvl w:ilvl="6" w:tplc="04220001" w:tentative="1">
      <w:start w:val="1"/>
      <w:numFmt w:val="bullet"/>
      <w:lvlText w:val=""/>
      <w:lvlJc w:val="left"/>
      <w:pPr>
        <w:ind w:left="4750" w:hanging="360"/>
      </w:pPr>
      <w:rPr>
        <w:rFonts w:ascii="Symbol" w:hAnsi="Symbol" w:hint="default"/>
      </w:rPr>
    </w:lvl>
    <w:lvl w:ilvl="7" w:tplc="04220003" w:tentative="1">
      <w:start w:val="1"/>
      <w:numFmt w:val="bullet"/>
      <w:lvlText w:val="o"/>
      <w:lvlJc w:val="left"/>
      <w:pPr>
        <w:ind w:left="5470" w:hanging="360"/>
      </w:pPr>
      <w:rPr>
        <w:rFonts w:ascii="Courier New" w:hAnsi="Courier New" w:cs="Courier New" w:hint="default"/>
      </w:rPr>
    </w:lvl>
    <w:lvl w:ilvl="8" w:tplc="04220005" w:tentative="1">
      <w:start w:val="1"/>
      <w:numFmt w:val="bullet"/>
      <w:lvlText w:val=""/>
      <w:lvlJc w:val="left"/>
      <w:pPr>
        <w:ind w:left="6190" w:hanging="360"/>
      </w:pPr>
      <w:rPr>
        <w:rFonts w:ascii="Wingdings" w:hAnsi="Wingdings" w:hint="default"/>
      </w:rPr>
    </w:lvl>
  </w:abstractNum>
  <w:abstractNum w:abstractNumId="9">
    <w:nsid w:val="466131D4"/>
    <w:multiLevelType w:val="hybridMultilevel"/>
    <w:tmpl w:val="7FBA9EC4"/>
    <w:lvl w:ilvl="0" w:tplc="50B6D7C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474190"/>
    <w:multiLevelType w:val="multilevel"/>
    <w:tmpl w:val="F53A7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CB615D"/>
    <w:multiLevelType w:val="multilevel"/>
    <w:tmpl w:val="EFA8A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2162EE"/>
    <w:multiLevelType w:val="multilevel"/>
    <w:tmpl w:val="22E4F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1"/>
  </w:num>
  <w:num w:numId="4">
    <w:abstractNumId w:val="3"/>
  </w:num>
  <w:num w:numId="5">
    <w:abstractNumId w:val="10"/>
  </w:num>
  <w:num w:numId="6">
    <w:abstractNumId w:val="5"/>
  </w:num>
  <w:num w:numId="7">
    <w:abstractNumId w:val="2"/>
  </w:num>
  <w:num w:numId="8">
    <w:abstractNumId w:val="12"/>
  </w:num>
  <w:num w:numId="9">
    <w:abstractNumId w:val="9"/>
  </w:num>
  <w:num w:numId="10">
    <w:abstractNumId w:val="0"/>
  </w:num>
  <w:num w:numId="11">
    <w:abstractNumId w:val="1"/>
  </w:num>
  <w:num w:numId="12">
    <w:abstractNumId w:val="7"/>
  </w:num>
  <w:num w:numId="1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132"/>
    <w:rsid w:val="00004A6A"/>
    <w:rsid w:val="00006AB5"/>
    <w:rsid w:val="0000762B"/>
    <w:rsid w:val="000148B3"/>
    <w:rsid w:val="00037438"/>
    <w:rsid w:val="00037B32"/>
    <w:rsid w:val="00042211"/>
    <w:rsid w:val="00043276"/>
    <w:rsid w:val="00045653"/>
    <w:rsid w:val="00045ED7"/>
    <w:rsid w:val="00050DB3"/>
    <w:rsid w:val="00053DE0"/>
    <w:rsid w:val="00061BEB"/>
    <w:rsid w:val="00064903"/>
    <w:rsid w:val="000660E7"/>
    <w:rsid w:val="000666F6"/>
    <w:rsid w:val="00071EBF"/>
    <w:rsid w:val="000736BA"/>
    <w:rsid w:val="00085FBC"/>
    <w:rsid w:val="000913D2"/>
    <w:rsid w:val="00095ECE"/>
    <w:rsid w:val="00097D3A"/>
    <w:rsid w:val="000A7029"/>
    <w:rsid w:val="000B22B2"/>
    <w:rsid w:val="000B5D95"/>
    <w:rsid w:val="000C111A"/>
    <w:rsid w:val="000C1789"/>
    <w:rsid w:val="000C1CF5"/>
    <w:rsid w:val="000C43C0"/>
    <w:rsid w:val="000C4A99"/>
    <w:rsid w:val="000D087F"/>
    <w:rsid w:val="000D1279"/>
    <w:rsid w:val="000D2258"/>
    <w:rsid w:val="000E07F6"/>
    <w:rsid w:val="000E53BD"/>
    <w:rsid w:val="000F1F96"/>
    <w:rsid w:val="000F3209"/>
    <w:rsid w:val="000F60C3"/>
    <w:rsid w:val="00103BE9"/>
    <w:rsid w:val="00105080"/>
    <w:rsid w:val="0010557C"/>
    <w:rsid w:val="00112F30"/>
    <w:rsid w:val="00123128"/>
    <w:rsid w:val="001231F7"/>
    <w:rsid w:val="00123B2E"/>
    <w:rsid w:val="001242CF"/>
    <w:rsid w:val="001300A1"/>
    <w:rsid w:val="00131F83"/>
    <w:rsid w:val="00134AF8"/>
    <w:rsid w:val="001407CC"/>
    <w:rsid w:val="0014708C"/>
    <w:rsid w:val="00154607"/>
    <w:rsid w:val="00155CF6"/>
    <w:rsid w:val="0016221E"/>
    <w:rsid w:val="00163C8C"/>
    <w:rsid w:val="00173EF3"/>
    <w:rsid w:val="00176850"/>
    <w:rsid w:val="0018293D"/>
    <w:rsid w:val="00191916"/>
    <w:rsid w:val="0019583B"/>
    <w:rsid w:val="001A1D91"/>
    <w:rsid w:val="001A43A4"/>
    <w:rsid w:val="001A7F1F"/>
    <w:rsid w:val="001B40FD"/>
    <w:rsid w:val="001B4A0B"/>
    <w:rsid w:val="001C12C1"/>
    <w:rsid w:val="001C4968"/>
    <w:rsid w:val="001E1DCA"/>
    <w:rsid w:val="001E759A"/>
    <w:rsid w:val="001F0AF8"/>
    <w:rsid w:val="001F4386"/>
    <w:rsid w:val="002049A7"/>
    <w:rsid w:val="00205984"/>
    <w:rsid w:val="002243AB"/>
    <w:rsid w:val="00225176"/>
    <w:rsid w:val="00225455"/>
    <w:rsid w:val="002370C1"/>
    <w:rsid w:val="002440A9"/>
    <w:rsid w:val="00246177"/>
    <w:rsid w:val="002505E5"/>
    <w:rsid w:val="002506BB"/>
    <w:rsid w:val="00251133"/>
    <w:rsid w:val="00251E6C"/>
    <w:rsid w:val="0025313C"/>
    <w:rsid w:val="00256BB7"/>
    <w:rsid w:val="00257A32"/>
    <w:rsid w:val="00262F93"/>
    <w:rsid w:val="002641A5"/>
    <w:rsid w:val="002804FA"/>
    <w:rsid w:val="00281596"/>
    <w:rsid w:val="002816F1"/>
    <w:rsid w:val="0028608F"/>
    <w:rsid w:val="0028610F"/>
    <w:rsid w:val="00287237"/>
    <w:rsid w:val="002879F5"/>
    <w:rsid w:val="002965D0"/>
    <w:rsid w:val="002A0E1C"/>
    <w:rsid w:val="002A3C0F"/>
    <w:rsid w:val="002A42C7"/>
    <w:rsid w:val="002B25BA"/>
    <w:rsid w:val="002B5E8A"/>
    <w:rsid w:val="002C5EA1"/>
    <w:rsid w:val="002E0222"/>
    <w:rsid w:val="002E5479"/>
    <w:rsid w:val="002F1814"/>
    <w:rsid w:val="00300F5B"/>
    <w:rsid w:val="00306AA4"/>
    <w:rsid w:val="0031300F"/>
    <w:rsid w:val="00315037"/>
    <w:rsid w:val="00315077"/>
    <w:rsid w:val="003167CA"/>
    <w:rsid w:val="00324934"/>
    <w:rsid w:val="00334EC6"/>
    <w:rsid w:val="00340040"/>
    <w:rsid w:val="0034321F"/>
    <w:rsid w:val="00343757"/>
    <w:rsid w:val="003473D4"/>
    <w:rsid w:val="00351433"/>
    <w:rsid w:val="00352C51"/>
    <w:rsid w:val="00362592"/>
    <w:rsid w:val="003657E1"/>
    <w:rsid w:val="003663A9"/>
    <w:rsid w:val="00372DD2"/>
    <w:rsid w:val="003730BA"/>
    <w:rsid w:val="003748D1"/>
    <w:rsid w:val="0038180B"/>
    <w:rsid w:val="00382186"/>
    <w:rsid w:val="003844B5"/>
    <w:rsid w:val="0038781D"/>
    <w:rsid w:val="00395AF3"/>
    <w:rsid w:val="00396C55"/>
    <w:rsid w:val="003A437F"/>
    <w:rsid w:val="003A773D"/>
    <w:rsid w:val="003A7B1A"/>
    <w:rsid w:val="003C0986"/>
    <w:rsid w:val="003C0DC2"/>
    <w:rsid w:val="003C38CA"/>
    <w:rsid w:val="003C774F"/>
    <w:rsid w:val="003D14E7"/>
    <w:rsid w:val="003D40B5"/>
    <w:rsid w:val="003E414D"/>
    <w:rsid w:val="003E74DA"/>
    <w:rsid w:val="003F5EAD"/>
    <w:rsid w:val="00406554"/>
    <w:rsid w:val="00410770"/>
    <w:rsid w:val="004125ED"/>
    <w:rsid w:val="004160EE"/>
    <w:rsid w:val="004210B7"/>
    <w:rsid w:val="00421921"/>
    <w:rsid w:val="00426080"/>
    <w:rsid w:val="004265A1"/>
    <w:rsid w:val="004323E3"/>
    <w:rsid w:val="00437921"/>
    <w:rsid w:val="00440E86"/>
    <w:rsid w:val="00441374"/>
    <w:rsid w:val="004435D0"/>
    <w:rsid w:val="00443CB8"/>
    <w:rsid w:val="00460994"/>
    <w:rsid w:val="00466729"/>
    <w:rsid w:val="00473FBB"/>
    <w:rsid w:val="004778C1"/>
    <w:rsid w:val="00487D96"/>
    <w:rsid w:val="00487F43"/>
    <w:rsid w:val="004C10A4"/>
    <w:rsid w:val="004C3958"/>
    <w:rsid w:val="004C3A52"/>
    <w:rsid w:val="004D2D86"/>
    <w:rsid w:val="004D2E99"/>
    <w:rsid w:val="004D3EF4"/>
    <w:rsid w:val="004E139C"/>
    <w:rsid w:val="004E2BE4"/>
    <w:rsid w:val="004F572F"/>
    <w:rsid w:val="004F663B"/>
    <w:rsid w:val="00512C5D"/>
    <w:rsid w:val="0051424E"/>
    <w:rsid w:val="00525739"/>
    <w:rsid w:val="0053073D"/>
    <w:rsid w:val="005346FA"/>
    <w:rsid w:val="00542193"/>
    <w:rsid w:val="00551DB4"/>
    <w:rsid w:val="0055384D"/>
    <w:rsid w:val="005555D7"/>
    <w:rsid w:val="0057056C"/>
    <w:rsid w:val="00571AB9"/>
    <w:rsid w:val="00572B6C"/>
    <w:rsid w:val="00573B56"/>
    <w:rsid w:val="0058482A"/>
    <w:rsid w:val="00584911"/>
    <w:rsid w:val="00587EB0"/>
    <w:rsid w:val="00590796"/>
    <w:rsid w:val="00591B44"/>
    <w:rsid w:val="0059257C"/>
    <w:rsid w:val="005931CC"/>
    <w:rsid w:val="00594992"/>
    <w:rsid w:val="005B1A38"/>
    <w:rsid w:val="005B2350"/>
    <w:rsid w:val="005B4305"/>
    <w:rsid w:val="005B6253"/>
    <w:rsid w:val="005C40A1"/>
    <w:rsid w:val="005C57EF"/>
    <w:rsid w:val="005E340D"/>
    <w:rsid w:val="005F0FC0"/>
    <w:rsid w:val="005F1CFD"/>
    <w:rsid w:val="00601955"/>
    <w:rsid w:val="00602DF7"/>
    <w:rsid w:val="00603BBF"/>
    <w:rsid w:val="00606698"/>
    <w:rsid w:val="0061734C"/>
    <w:rsid w:val="006412B6"/>
    <w:rsid w:val="00642005"/>
    <w:rsid w:val="00650493"/>
    <w:rsid w:val="006523EA"/>
    <w:rsid w:val="0065392E"/>
    <w:rsid w:val="00655C01"/>
    <w:rsid w:val="00657001"/>
    <w:rsid w:val="00666C5E"/>
    <w:rsid w:val="0067063D"/>
    <w:rsid w:val="00675F6E"/>
    <w:rsid w:val="00676369"/>
    <w:rsid w:val="00676DFF"/>
    <w:rsid w:val="006846B3"/>
    <w:rsid w:val="0069109C"/>
    <w:rsid w:val="00693A1C"/>
    <w:rsid w:val="006A0451"/>
    <w:rsid w:val="006A0508"/>
    <w:rsid w:val="006A1FEE"/>
    <w:rsid w:val="006A3B63"/>
    <w:rsid w:val="006A6391"/>
    <w:rsid w:val="006B7421"/>
    <w:rsid w:val="006B7904"/>
    <w:rsid w:val="006D3F0F"/>
    <w:rsid w:val="006D6A44"/>
    <w:rsid w:val="006E6F4A"/>
    <w:rsid w:val="006E7112"/>
    <w:rsid w:val="006F5B6D"/>
    <w:rsid w:val="0070123F"/>
    <w:rsid w:val="00704F1E"/>
    <w:rsid w:val="00710583"/>
    <w:rsid w:val="007113C0"/>
    <w:rsid w:val="007168DC"/>
    <w:rsid w:val="00716B48"/>
    <w:rsid w:val="00720E00"/>
    <w:rsid w:val="00721835"/>
    <w:rsid w:val="0073182A"/>
    <w:rsid w:val="007358A4"/>
    <w:rsid w:val="00735CC2"/>
    <w:rsid w:val="00740239"/>
    <w:rsid w:val="00744C0A"/>
    <w:rsid w:val="0074744E"/>
    <w:rsid w:val="007525E1"/>
    <w:rsid w:val="007579C7"/>
    <w:rsid w:val="007669C7"/>
    <w:rsid w:val="00773FE3"/>
    <w:rsid w:val="00774265"/>
    <w:rsid w:val="00774C2D"/>
    <w:rsid w:val="007808D5"/>
    <w:rsid w:val="00782CAA"/>
    <w:rsid w:val="00790C8B"/>
    <w:rsid w:val="007A1A23"/>
    <w:rsid w:val="007C13FC"/>
    <w:rsid w:val="007C359E"/>
    <w:rsid w:val="007D0132"/>
    <w:rsid w:val="007D18AA"/>
    <w:rsid w:val="007D3021"/>
    <w:rsid w:val="007E2980"/>
    <w:rsid w:val="007E4C25"/>
    <w:rsid w:val="008002B0"/>
    <w:rsid w:val="00805500"/>
    <w:rsid w:val="00806847"/>
    <w:rsid w:val="00807B96"/>
    <w:rsid w:val="00810C24"/>
    <w:rsid w:val="00816F89"/>
    <w:rsid w:val="00817E91"/>
    <w:rsid w:val="00825446"/>
    <w:rsid w:val="008359BD"/>
    <w:rsid w:val="008466EF"/>
    <w:rsid w:val="00851B66"/>
    <w:rsid w:val="008631DA"/>
    <w:rsid w:val="00866CAF"/>
    <w:rsid w:val="00873B2E"/>
    <w:rsid w:val="0087428C"/>
    <w:rsid w:val="008759A7"/>
    <w:rsid w:val="00875E91"/>
    <w:rsid w:val="00891F82"/>
    <w:rsid w:val="00892860"/>
    <w:rsid w:val="00893D48"/>
    <w:rsid w:val="008A275B"/>
    <w:rsid w:val="008B2AAB"/>
    <w:rsid w:val="008B6C04"/>
    <w:rsid w:val="008B7692"/>
    <w:rsid w:val="008B79A1"/>
    <w:rsid w:val="008C03A2"/>
    <w:rsid w:val="008C1BA0"/>
    <w:rsid w:val="008C2AB4"/>
    <w:rsid w:val="008C3111"/>
    <w:rsid w:val="008D2C14"/>
    <w:rsid w:val="008D3224"/>
    <w:rsid w:val="008F10B2"/>
    <w:rsid w:val="008F77A1"/>
    <w:rsid w:val="00901545"/>
    <w:rsid w:val="00901E54"/>
    <w:rsid w:val="009043A8"/>
    <w:rsid w:val="009059CA"/>
    <w:rsid w:val="00924BEE"/>
    <w:rsid w:val="00932624"/>
    <w:rsid w:val="0094080C"/>
    <w:rsid w:val="00943AE4"/>
    <w:rsid w:val="0094717F"/>
    <w:rsid w:val="009505DB"/>
    <w:rsid w:val="00960608"/>
    <w:rsid w:val="00960A90"/>
    <w:rsid w:val="009648CB"/>
    <w:rsid w:val="009761E2"/>
    <w:rsid w:val="0097775B"/>
    <w:rsid w:val="009807AA"/>
    <w:rsid w:val="009877D1"/>
    <w:rsid w:val="009A78D1"/>
    <w:rsid w:val="009B2BC8"/>
    <w:rsid w:val="009B2FFE"/>
    <w:rsid w:val="009B5C13"/>
    <w:rsid w:val="009B769B"/>
    <w:rsid w:val="009C2BB3"/>
    <w:rsid w:val="009C72E2"/>
    <w:rsid w:val="009D0DF1"/>
    <w:rsid w:val="009D24C7"/>
    <w:rsid w:val="009D67D7"/>
    <w:rsid w:val="009D79DA"/>
    <w:rsid w:val="009E163E"/>
    <w:rsid w:val="009E4CB2"/>
    <w:rsid w:val="009F016F"/>
    <w:rsid w:val="009F027D"/>
    <w:rsid w:val="009F6F5B"/>
    <w:rsid w:val="009F7166"/>
    <w:rsid w:val="00A06BCB"/>
    <w:rsid w:val="00A131A9"/>
    <w:rsid w:val="00A16304"/>
    <w:rsid w:val="00A278AB"/>
    <w:rsid w:val="00A308E2"/>
    <w:rsid w:val="00A32DFA"/>
    <w:rsid w:val="00A334D8"/>
    <w:rsid w:val="00A35ECA"/>
    <w:rsid w:val="00A43ADA"/>
    <w:rsid w:val="00A451B1"/>
    <w:rsid w:val="00A50841"/>
    <w:rsid w:val="00A526CA"/>
    <w:rsid w:val="00A52A38"/>
    <w:rsid w:val="00A7245E"/>
    <w:rsid w:val="00A73217"/>
    <w:rsid w:val="00A73D60"/>
    <w:rsid w:val="00A82BC9"/>
    <w:rsid w:val="00A870DA"/>
    <w:rsid w:val="00A9282A"/>
    <w:rsid w:val="00A9363F"/>
    <w:rsid w:val="00AA50CE"/>
    <w:rsid w:val="00AA6CFA"/>
    <w:rsid w:val="00AB32AE"/>
    <w:rsid w:val="00AB78B1"/>
    <w:rsid w:val="00AC2995"/>
    <w:rsid w:val="00AD00E5"/>
    <w:rsid w:val="00AD49FA"/>
    <w:rsid w:val="00AD7A1A"/>
    <w:rsid w:val="00AE1F3E"/>
    <w:rsid w:val="00AE464A"/>
    <w:rsid w:val="00AF1DF3"/>
    <w:rsid w:val="00AF239E"/>
    <w:rsid w:val="00AF78BC"/>
    <w:rsid w:val="00B04ADD"/>
    <w:rsid w:val="00B06BF9"/>
    <w:rsid w:val="00B131F7"/>
    <w:rsid w:val="00B179ED"/>
    <w:rsid w:val="00B17DA9"/>
    <w:rsid w:val="00B26519"/>
    <w:rsid w:val="00B35129"/>
    <w:rsid w:val="00B37432"/>
    <w:rsid w:val="00B37A8F"/>
    <w:rsid w:val="00B479DD"/>
    <w:rsid w:val="00B5400B"/>
    <w:rsid w:val="00B625DE"/>
    <w:rsid w:val="00B629E2"/>
    <w:rsid w:val="00B66E31"/>
    <w:rsid w:val="00B67C60"/>
    <w:rsid w:val="00B7297F"/>
    <w:rsid w:val="00B73B6B"/>
    <w:rsid w:val="00B75E36"/>
    <w:rsid w:val="00B769C6"/>
    <w:rsid w:val="00B85E7C"/>
    <w:rsid w:val="00B920F1"/>
    <w:rsid w:val="00B97C65"/>
    <w:rsid w:val="00BA1734"/>
    <w:rsid w:val="00BA46F4"/>
    <w:rsid w:val="00BA5E8B"/>
    <w:rsid w:val="00BB1492"/>
    <w:rsid w:val="00BB540A"/>
    <w:rsid w:val="00BC338D"/>
    <w:rsid w:val="00BD0847"/>
    <w:rsid w:val="00BD215C"/>
    <w:rsid w:val="00BD389C"/>
    <w:rsid w:val="00BE134F"/>
    <w:rsid w:val="00BE2A29"/>
    <w:rsid w:val="00BF07A7"/>
    <w:rsid w:val="00BF185A"/>
    <w:rsid w:val="00BF39F3"/>
    <w:rsid w:val="00BF56C2"/>
    <w:rsid w:val="00C00305"/>
    <w:rsid w:val="00C10B87"/>
    <w:rsid w:val="00C12549"/>
    <w:rsid w:val="00C12AEB"/>
    <w:rsid w:val="00C1436B"/>
    <w:rsid w:val="00C2043C"/>
    <w:rsid w:val="00C2381E"/>
    <w:rsid w:val="00C2646E"/>
    <w:rsid w:val="00C26877"/>
    <w:rsid w:val="00C30783"/>
    <w:rsid w:val="00C33BDA"/>
    <w:rsid w:val="00C34612"/>
    <w:rsid w:val="00C47B05"/>
    <w:rsid w:val="00C515CE"/>
    <w:rsid w:val="00C56800"/>
    <w:rsid w:val="00C62FD3"/>
    <w:rsid w:val="00C77AEF"/>
    <w:rsid w:val="00C80882"/>
    <w:rsid w:val="00C82326"/>
    <w:rsid w:val="00C91BB2"/>
    <w:rsid w:val="00C95437"/>
    <w:rsid w:val="00CA0C5E"/>
    <w:rsid w:val="00CA1756"/>
    <w:rsid w:val="00CA25FF"/>
    <w:rsid w:val="00CA7DBD"/>
    <w:rsid w:val="00CB0AF9"/>
    <w:rsid w:val="00CC2025"/>
    <w:rsid w:val="00CC34BD"/>
    <w:rsid w:val="00CC372D"/>
    <w:rsid w:val="00CC37B2"/>
    <w:rsid w:val="00CD3667"/>
    <w:rsid w:val="00CD57CB"/>
    <w:rsid w:val="00CE3381"/>
    <w:rsid w:val="00CF5C38"/>
    <w:rsid w:val="00D04EA4"/>
    <w:rsid w:val="00D059DF"/>
    <w:rsid w:val="00D124E0"/>
    <w:rsid w:val="00D14EF7"/>
    <w:rsid w:val="00D17F10"/>
    <w:rsid w:val="00D23737"/>
    <w:rsid w:val="00D23EEF"/>
    <w:rsid w:val="00D27FC5"/>
    <w:rsid w:val="00D40ADD"/>
    <w:rsid w:val="00D410FD"/>
    <w:rsid w:val="00D41790"/>
    <w:rsid w:val="00D4246A"/>
    <w:rsid w:val="00D4275E"/>
    <w:rsid w:val="00D43147"/>
    <w:rsid w:val="00D43303"/>
    <w:rsid w:val="00D45FD5"/>
    <w:rsid w:val="00D4652F"/>
    <w:rsid w:val="00D55899"/>
    <w:rsid w:val="00D55DFA"/>
    <w:rsid w:val="00D658C6"/>
    <w:rsid w:val="00D65DEB"/>
    <w:rsid w:val="00D75068"/>
    <w:rsid w:val="00D7633A"/>
    <w:rsid w:val="00D76C74"/>
    <w:rsid w:val="00D8050B"/>
    <w:rsid w:val="00D92482"/>
    <w:rsid w:val="00D94794"/>
    <w:rsid w:val="00DA366C"/>
    <w:rsid w:val="00DA483D"/>
    <w:rsid w:val="00DB4D89"/>
    <w:rsid w:val="00DB5B0A"/>
    <w:rsid w:val="00DC4301"/>
    <w:rsid w:val="00DD278F"/>
    <w:rsid w:val="00DE47D4"/>
    <w:rsid w:val="00DE5335"/>
    <w:rsid w:val="00DE586F"/>
    <w:rsid w:val="00DF5F14"/>
    <w:rsid w:val="00DF7B75"/>
    <w:rsid w:val="00E1731F"/>
    <w:rsid w:val="00E17CEC"/>
    <w:rsid w:val="00E23675"/>
    <w:rsid w:val="00E2374B"/>
    <w:rsid w:val="00E23D63"/>
    <w:rsid w:val="00E26C06"/>
    <w:rsid w:val="00E27FA3"/>
    <w:rsid w:val="00E27FC8"/>
    <w:rsid w:val="00E37DBD"/>
    <w:rsid w:val="00E46252"/>
    <w:rsid w:val="00E52854"/>
    <w:rsid w:val="00E53F36"/>
    <w:rsid w:val="00E5655E"/>
    <w:rsid w:val="00E66712"/>
    <w:rsid w:val="00E67536"/>
    <w:rsid w:val="00E677D7"/>
    <w:rsid w:val="00E7090A"/>
    <w:rsid w:val="00E807F2"/>
    <w:rsid w:val="00E83613"/>
    <w:rsid w:val="00E9589A"/>
    <w:rsid w:val="00E96132"/>
    <w:rsid w:val="00E97417"/>
    <w:rsid w:val="00EA076E"/>
    <w:rsid w:val="00EA1154"/>
    <w:rsid w:val="00EA1E6D"/>
    <w:rsid w:val="00EB343A"/>
    <w:rsid w:val="00EC7EB5"/>
    <w:rsid w:val="00EE1537"/>
    <w:rsid w:val="00EF42A1"/>
    <w:rsid w:val="00F00E7E"/>
    <w:rsid w:val="00F0608A"/>
    <w:rsid w:val="00F11CF9"/>
    <w:rsid w:val="00F11D3D"/>
    <w:rsid w:val="00F20506"/>
    <w:rsid w:val="00F20CB1"/>
    <w:rsid w:val="00F23A47"/>
    <w:rsid w:val="00F242C4"/>
    <w:rsid w:val="00F24667"/>
    <w:rsid w:val="00F25C08"/>
    <w:rsid w:val="00F3105E"/>
    <w:rsid w:val="00F37AD5"/>
    <w:rsid w:val="00F500D9"/>
    <w:rsid w:val="00F545E3"/>
    <w:rsid w:val="00F54D4D"/>
    <w:rsid w:val="00F552C4"/>
    <w:rsid w:val="00F56DD7"/>
    <w:rsid w:val="00F63626"/>
    <w:rsid w:val="00F67D4E"/>
    <w:rsid w:val="00F700B4"/>
    <w:rsid w:val="00F74DDA"/>
    <w:rsid w:val="00F76537"/>
    <w:rsid w:val="00F77D9E"/>
    <w:rsid w:val="00F8563D"/>
    <w:rsid w:val="00F966C6"/>
    <w:rsid w:val="00F97E84"/>
    <w:rsid w:val="00FA1B66"/>
    <w:rsid w:val="00FA43F8"/>
    <w:rsid w:val="00FA54AD"/>
    <w:rsid w:val="00FA7FF5"/>
    <w:rsid w:val="00FB5015"/>
    <w:rsid w:val="00FB7EAC"/>
    <w:rsid w:val="00FC1507"/>
    <w:rsid w:val="00FC27EE"/>
    <w:rsid w:val="00FD05E7"/>
    <w:rsid w:val="00FD1440"/>
    <w:rsid w:val="00FD2C6D"/>
    <w:rsid w:val="00FD4617"/>
    <w:rsid w:val="00FE20A9"/>
    <w:rsid w:val="00FE4181"/>
    <w:rsid w:val="00FF0DA1"/>
    <w:rsid w:val="00FF174A"/>
    <w:rsid w:val="00FF51A8"/>
    <w:rsid w:val="00FF6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9C6"/>
  </w:style>
  <w:style w:type="paragraph" w:styleId="1">
    <w:name w:val="heading 1"/>
    <w:aliases w:val="Знак"/>
    <w:basedOn w:val="a"/>
    <w:next w:val="a"/>
    <w:link w:val="10"/>
    <w:autoRedefine/>
    <w:uiPriority w:val="9"/>
    <w:qFormat/>
    <w:rsid w:val="00324934"/>
    <w:pPr>
      <w:spacing w:after="0" w:line="240" w:lineRule="exact"/>
      <w:jc w:val="center"/>
      <w:outlineLvl w:val="0"/>
    </w:pPr>
    <w:rPr>
      <w:rFonts w:ascii="Times New Roman" w:eastAsia="MS Mincho" w:hAnsi="Times New Roman" w:cs="Times New Roman"/>
      <w:b/>
      <w:bCs/>
      <w:i/>
      <w:iCs/>
      <w:sz w:val="28"/>
      <w:szCs w:val="28"/>
      <w:lang w:val="uk-UA"/>
    </w:rPr>
  </w:style>
  <w:style w:type="paragraph" w:styleId="2">
    <w:name w:val="heading 2"/>
    <w:basedOn w:val="a"/>
    <w:next w:val="a"/>
    <w:link w:val="20"/>
    <w:uiPriority w:val="9"/>
    <w:qFormat/>
    <w:rsid w:val="00324934"/>
    <w:pPr>
      <w:keepNext/>
      <w:overflowPunct w:val="0"/>
      <w:autoSpaceDE w:val="0"/>
      <w:autoSpaceDN w:val="0"/>
      <w:adjustRightInd w:val="0"/>
      <w:spacing w:after="0" w:line="240" w:lineRule="auto"/>
      <w:ind w:left="360"/>
      <w:outlineLvl w:val="1"/>
    </w:pPr>
    <w:rPr>
      <w:rFonts w:ascii="Times New Roman" w:eastAsia="Times New Roman" w:hAnsi="Times New Roman" w:cs="Times New Roman"/>
      <w:b/>
      <w:bCs/>
      <w:i/>
      <w:iCs/>
      <w:sz w:val="28"/>
      <w:szCs w:val="28"/>
      <w:lang w:val="uk-UA" w:eastAsia="ru-RU"/>
    </w:rPr>
  </w:style>
  <w:style w:type="paragraph" w:styleId="3">
    <w:name w:val="heading 3"/>
    <w:basedOn w:val="a"/>
    <w:next w:val="a"/>
    <w:link w:val="30"/>
    <w:uiPriority w:val="9"/>
    <w:qFormat/>
    <w:rsid w:val="0032493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324934"/>
    <w:pPr>
      <w:keepNext/>
      <w:spacing w:after="0" w:line="240" w:lineRule="auto"/>
      <w:jc w:val="center"/>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qFormat/>
    <w:rsid w:val="00324934"/>
    <w:pPr>
      <w:keepNext/>
      <w:spacing w:after="0" w:line="240" w:lineRule="auto"/>
      <w:jc w:val="center"/>
      <w:outlineLvl w:val="4"/>
    </w:pPr>
    <w:rPr>
      <w:rFonts w:ascii="Times New Roman" w:eastAsia="Times New Roman" w:hAnsi="Times New Roman" w:cs="Times New Roman"/>
      <w:b/>
      <w:bCs/>
      <w:sz w:val="28"/>
      <w:szCs w:val="28"/>
      <w:lang w:eastAsia="ru-RU"/>
    </w:rPr>
  </w:style>
  <w:style w:type="paragraph" w:styleId="6">
    <w:name w:val="heading 6"/>
    <w:basedOn w:val="a"/>
    <w:next w:val="a"/>
    <w:link w:val="60"/>
    <w:uiPriority w:val="9"/>
    <w:qFormat/>
    <w:rsid w:val="00324934"/>
    <w:pPr>
      <w:keepNext/>
      <w:spacing w:after="0" w:line="240" w:lineRule="auto"/>
      <w:outlineLvl w:val="5"/>
    </w:pPr>
    <w:rPr>
      <w:rFonts w:ascii="Times New Roman" w:eastAsia="Times New Roman" w:hAnsi="Times New Roman" w:cs="Times New Roman"/>
      <w:b/>
      <w:bCs/>
      <w:i/>
      <w:iCs/>
      <w:sz w:val="28"/>
      <w:szCs w:val="28"/>
      <w:lang w:val="uk-UA" w:eastAsia="ru-RU"/>
    </w:rPr>
  </w:style>
  <w:style w:type="paragraph" w:styleId="7">
    <w:name w:val="heading 7"/>
    <w:basedOn w:val="a"/>
    <w:next w:val="a"/>
    <w:link w:val="70"/>
    <w:uiPriority w:val="9"/>
    <w:qFormat/>
    <w:rsid w:val="00324934"/>
    <w:pPr>
      <w:keepNext/>
      <w:spacing w:after="0" w:line="240" w:lineRule="auto"/>
      <w:outlineLvl w:val="6"/>
    </w:pPr>
    <w:rPr>
      <w:rFonts w:ascii="Times New Roman" w:eastAsia="Times New Roman" w:hAnsi="Times New Roman" w:cs="Times New Roman"/>
      <w:b/>
      <w:bCs/>
      <w:sz w:val="24"/>
      <w:szCs w:val="24"/>
      <w:lang w:val="uk-UA" w:eastAsia="ru-RU"/>
    </w:rPr>
  </w:style>
  <w:style w:type="paragraph" w:styleId="8">
    <w:name w:val="heading 8"/>
    <w:basedOn w:val="a"/>
    <w:next w:val="a"/>
    <w:link w:val="80"/>
    <w:qFormat/>
    <w:rsid w:val="00324934"/>
    <w:pPr>
      <w:keepNext/>
      <w:spacing w:after="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
    <w:qFormat/>
    <w:rsid w:val="00225455"/>
    <w:pPr>
      <w:spacing w:after="0" w:line="271" w:lineRule="auto"/>
      <w:outlineLvl w:val="8"/>
    </w:pPr>
    <w:rPr>
      <w:rFonts w:ascii="Cambria" w:eastAsia="Calibri" w:hAnsi="Cambria" w:cs="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E4CB2"/>
    <w:pPr>
      <w:ind w:left="720"/>
      <w:contextualSpacing/>
    </w:pPr>
  </w:style>
  <w:style w:type="character" w:customStyle="1" w:styleId="10">
    <w:name w:val="Заголовок 1 Знак"/>
    <w:aliases w:val="Знак Знак23"/>
    <w:basedOn w:val="a0"/>
    <w:link w:val="1"/>
    <w:uiPriority w:val="9"/>
    <w:rsid w:val="00324934"/>
    <w:rPr>
      <w:rFonts w:ascii="Times New Roman" w:eastAsia="MS Mincho" w:hAnsi="Times New Roman" w:cs="Times New Roman"/>
      <w:b/>
      <w:bCs/>
      <w:i/>
      <w:iCs/>
      <w:sz w:val="28"/>
      <w:szCs w:val="28"/>
      <w:lang w:val="uk-UA"/>
    </w:rPr>
  </w:style>
  <w:style w:type="character" w:customStyle="1" w:styleId="20">
    <w:name w:val="Заголовок 2 Знак"/>
    <w:basedOn w:val="a0"/>
    <w:link w:val="2"/>
    <w:uiPriority w:val="9"/>
    <w:rsid w:val="00324934"/>
    <w:rPr>
      <w:rFonts w:ascii="Times New Roman" w:eastAsia="Times New Roman" w:hAnsi="Times New Roman" w:cs="Times New Roman"/>
      <w:b/>
      <w:bCs/>
      <w:i/>
      <w:iCs/>
      <w:sz w:val="28"/>
      <w:szCs w:val="28"/>
      <w:lang w:val="uk-UA" w:eastAsia="ru-RU"/>
    </w:rPr>
  </w:style>
  <w:style w:type="character" w:customStyle="1" w:styleId="30">
    <w:name w:val="Заголовок 3 Знак"/>
    <w:basedOn w:val="a0"/>
    <w:link w:val="3"/>
    <w:uiPriority w:val="9"/>
    <w:rsid w:val="00324934"/>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24934"/>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324934"/>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uiPriority w:val="9"/>
    <w:rsid w:val="00324934"/>
    <w:rPr>
      <w:rFonts w:ascii="Times New Roman" w:eastAsia="Times New Roman" w:hAnsi="Times New Roman" w:cs="Times New Roman"/>
      <w:b/>
      <w:bCs/>
      <w:i/>
      <w:iCs/>
      <w:sz w:val="28"/>
      <w:szCs w:val="28"/>
      <w:lang w:val="uk-UA" w:eastAsia="ru-RU"/>
    </w:rPr>
  </w:style>
  <w:style w:type="character" w:customStyle="1" w:styleId="70">
    <w:name w:val="Заголовок 7 Знак"/>
    <w:basedOn w:val="a0"/>
    <w:link w:val="7"/>
    <w:uiPriority w:val="9"/>
    <w:rsid w:val="00324934"/>
    <w:rPr>
      <w:rFonts w:ascii="Times New Roman" w:eastAsia="Times New Roman" w:hAnsi="Times New Roman" w:cs="Times New Roman"/>
      <w:b/>
      <w:bCs/>
      <w:sz w:val="24"/>
      <w:szCs w:val="24"/>
      <w:lang w:val="uk-UA" w:eastAsia="ru-RU"/>
    </w:rPr>
  </w:style>
  <w:style w:type="character" w:customStyle="1" w:styleId="80">
    <w:name w:val="Заголовок 8 Знак"/>
    <w:basedOn w:val="a0"/>
    <w:link w:val="8"/>
    <w:rsid w:val="00324934"/>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324934"/>
  </w:style>
  <w:style w:type="character" w:styleId="a4">
    <w:name w:val="Hyperlink"/>
    <w:uiPriority w:val="99"/>
    <w:rsid w:val="00324934"/>
    <w:rPr>
      <w:rFonts w:cs="Times New Roman"/>
      <w:color w:val="0000FF"/>
      <w:u w:val="single"/>
    </w:rPr>
  </w:style>
  <w:style w:type="character" w:styleId="a5">
    <w:name w:val="FollowedHyperlink"/>
    <w:uiPriority w:val="99"/>
    <w:rsid w:val="00324934"/>
    <w:rPr>
      <w:rFonts w:cs="Times New Roman"/>
      <w:color w:val="800080"/>
      <w:u w:val="single"/>
    </w:rPr>
  </w:style>
  <w:style w:type="character" w:customStyle="1" w:styleId="110">
    <w:name w:val="Заголовок 1 Знак1"/>
    <w:aliases w:val="Знак Знак1"/>
    <w:uiPriority w:val="99"/>
    <w:rsid w:val="00324934"/>
    <w:rPr>
      <w:rFonts w:ascii="Cambria" w:hAnsi="Cambria"/>
      <w:b/>
      <w:color w:val="365F91"/>
      <w:sz w:val="28"/>
      <w:lang w:val="ru-RU" w:eastAsia="ru-RU"/>
    </w:rPr>
  </w:style>
  <w:style w:type="paragraph" w:styleId="HTML">
    <w:name w:val="HTML Preformatted"/>
    <w:basedOn w:val="a"/>
    <w:link w:val="HTML0"/>
    <w:rsid w:val="00324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24934"/>
    <w:rPr>
      <w:rFonts w:ascii="Courier New" w:eastAsia="Times New Roman" w:hAnsi="Courier New" w:cs="Courier New"/>
      <w:sz w:val="20"/>
      <w:szCs w:val="20"/>
      <w:lang w:eastAsia="ru-RU"/>
    </w:rPr>
  </w:style>
  <w:style w:type="paragraph" w:styleId="a6">
    <w:name w:val="Normal (Web)"/>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paragraph" w:styleId="12">
    <w:name w:val="toc 1"/>
    <w:basedOn w:val="a"/>
    <w:next w:val="a"/>
    <w:autoRedefine/>
    <w:uiPriority w:val="99"/>
    <w:rsid w:val="00324934"/>
    <w:pPr>
      <w:tabs>
        <w:tab w:val="left" w:pos="720"/>
        <w:tab w:val="right" w:leader="dot" w:pos="9720"/>
      </w:tabs>
      <w:spacing w:after="0" w:line="260" w:lineRule="exact"/>
      <w:ind w:left="180"/>
    </w:pPr>
    <w:rPr>
      <w:rFonts w:ascii="Times New Roman" w:eastAsia="Times New Roman" w:hAnsi="Times New Roman" w:cs="Times New Roman"/>
      <w:b/>
      <w:bCs/>
      <w:caps/>
      <w:noProof/>
      <w:spacing w:val="-8"/>
      <w:lang w:val="uk-UA" w:eastAsia="ru-RU"/>
    </w:rPr>
  </w:style>
  <w:style w:type="paragraph" w:styleId="31">
    <w:name w:val="toc 3"/>
    <w:basedOn w:val="a"/>
    <w:next w:val="a"/>
    <w:autoRedefine/>
    <w:uiPriority w:val="99"/>
    <w:rsid w:val="00324934"/>
    <w:pPr>
      <w:tabs>
        <w:tab w:val="right" w:leader="dot" w:pos="9781"/>
      </w:tabs>
      <w:spacing w:after="0"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rsid w:val="00324934"/>
    <w:pPr>
      <w:spacing w:after="0" w:line="240" w:lineRule="auto"/>
    </w:pPr>
    <w:rPr>
      <w:rFonts w:ascii="Times New Roman" w:eastAsia="Times New Roman" w:hAnsi="Times New Roman" w:cs="Times New Roman"/>
      <w:sz w:val="20"/>
      <w:szCs w:val="20"/>
      <w:lang w:val="uk-UA" w:eastAsia="ru-RU"/>
    </w:rPr>
  </w:style>
  <w:style w:type="character" w:customStyle="1" w:styleId="a8">
    <w:name w:val="Текст сноски Знак"/>
    <w:basedOn w:val="a0"/>
    <w:link w:val="a7"/>
    <w:uiPriority w:val="99"/>
    <w:rsid w:val="00324934"/>
    <w:rPr>
      <w:rFonts w:ascii="Times New Roman" w:eastAsia="Times New Roman" w:hAnsi="Times New Roman" w:cs="Times New Roman"/>
      <w:sz w:val="20"/>
      <w:szCs w:val="20"/>
      <w:lang w:val="uk-UA" w:eastAsia="ru-RU"/>
    </w:rPr>
  </w:style>
  <w:style w:type="paragraph" w:styleId="a9">
    <w:name w:val="header"/>
    <w:basedOn w:val="a"/>
    <w:link w:val="aa"/>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324934"/>
    <w:rPr>
      <w:rFonts w:ascii="Times New Roman" w:eastAsia="Times New Roman" w:hAnsi="Times New Roman" w:cs="Times New Roman"/>
      <w:sz w:val="24"/>
      <w:szCs w:val="24"/>
      <w:lang w:eastAsia="ru-RU"/>
    </w:rPr>
  </w:style>
  <w:style w:type="paragraph" w:styleId="ab">
    <w:name w:val="footer"/>
    <w:basedOn w:val="a"/>
    <w:link w:val="ac"/>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324934"/>
    <w:rPr>
      <w:rFonts w:ascii="Times New Roman" w:eastAsia="Times New Roman" w:hAnsi="Times New Roman" w:cs="Times New Roman"/>
      <w:sz w:val="24"/>
      <w:szCs w:val="24"/>
      <w:lang w:eastAsia="ru-RU"/>
    </w:rPr>
  </w:style>
  <w:style w:type="paragraph" w:styleId="ad">
    <w:name w:val="endnote text"/>
    <w:basedOn w:val="a"/>
    <w:link w:val="ae"/>
    <w:uiPriority w:val="99"/>
    <w:rsid w:val="00324934"/>
    <w:pPr>
      <w:spacing w:after="0" w:line="240" w:lineRule="auto"/>
    </w:pPr>
    <w:rPr>
      <w:rFonts w:ascii="Times New Roman" w:eastAsia="Times New Roman" w:hAnsi="Times New Roman" w:cs="Times New Roman"/>
      <w:color w:val="000000"/>
      <w:sz w:val="20"/>
      <w:szCs w:val="20"/>
      <w:lang w:eastAsia="ru-RU"/>
    </w:rPr>
  </w:style>
  <w:style w:type="character" w:customStyle="1" w:styleId="ae">
    <w:name w:val="Текст концевой сноски Знак"/>
    <w:basedOn w:val="a0"/>
    <w:link w:val="ad"/>
    <w:uiPriority w:val="99"/>
    <w:rsid w:val="00324934"/>
    <w:rPr>
      <w:rFonts w:ascii="Times New Roman" w:eastAsia="Times New Roman" w:hAnsi="Times New Roman" w:cs="Times New Roman"/>
      <w:color w:val="000000"/>
      <w:sz w:val="20"/>
      <w:szCs w:val="20"/>
      <w:lang w:eastAsia="ru-RU"/>
    </w:rPr>
  </w:style>
  <w:style w:type="paragraph" w:styleId="af">
    <w:name w:val="List"/>
    <w:basedOn w:val="a"/>
    <w:uiPriority w:val="99"/>
    <w:rsid w:val="00324934"/>
    <w:pPr>
      <w:spacing w:after="0" w:line="240" w:lineRule="auto"/>
      <w:ind w:left="283" w:hanging="283"/>
    </w:pPr>
    <w:rPr>
      <w:rFonts w:ascii="Times New Roman" w:eastAsia="Times New Roman" w:hAnsi="Times New Roman" w:cs="Times New Roman"/>
      <w:sz w:val="24"/>
      <w:szCs w:val="24"/>
      <w:lang w:val="uk-UA" w:eastAsia="uk-UA"/>
    </w:rPr>
  </w:style>
  <w:style w:type="paragraph" w:styleId="af0">
    <w:name w:val="Title"/>
    <w:aliases w:val="Название Знак1,Название Знак Знак"/>
    <w:basedOn w:val="a"/>
    <w:link w:val="af1"/>
    <w:uiPriority w:val="10"/>
    <w:qFormat/>
    <w:rsid w:val="00324934"/>
    <w:pPr>
      <w:spacing w:after="0" w:line="240" w:lineRule="auto"/>
      <w:jc w:val="center"/>
    </w:pPr>
    <w:rPr>
      <w:rFonts w:ascii="Times New Roman" w:eastAsia="Times New Roman" w:hAnsi="Times New Roman" w:cs="Times New Roman"/>
      <w:b/>
      <w:bCs/>
      <w:sz w:val="32"/>
      <w:szCs w:val="32"/>
      <w:lang w:val="uk-UA" w:eastAsia="ru-RU"/>
    </w:rPr>
  </w:style>
  <w:style w:type="character" w:customStyle="1" w:styleId="af1">
    <w:name w:val="Название Знак"/>
    <w:aliases w:val="Название Знак1 Знак,Название Знак Знак Знак"/>
    <w:basedOn w:val="a0"/>
    <w:link w:val="af0"/>
    <w:uiPriority w:val="10"/>
    <w:rsid w:val="00324934"/>
    <w:rPr>
      <w:rFonts w:ascii="Times New Roman" w:eastAsia="Times New Roman" w:hAnsi="Times New Roman" w:cs="Times New Roman"/>
      <w:b/>
      <w:bCs/>
      <w:sz w:val="32"/>
      <w:szCs w:val="32"/>
      <w:lang w:val="uk-UA" w:eastAsia="ru-RU"/>
    </w:rPr>
  </w:style>
  <w:style w:type="paragraph" w:styleId="af2">
    <w:name w:val="Body Text"/>
    <w:basedOn w:val="a"/>
    <w:link w:val="af3"/>
    <w:uiPriority w:val="99"/>
    <w:rsid w:val="00324934"/>
    <w:pPr>
      <w:overflowPunct w:val="0"/>
      <w:autoSpaceDE w:val="0"/>
      <w:autoSpaceDN w:val="0"/>
      <w:adjustRightInd w:val="0"/>
      <w:spacing w:after="0" w:line="240" w:lineRule="auto"/>
    </w:pPr>
    <w:rPr>
      <w:rFonts w:ascii="Times New Roman" w:eastAsia="Times New Roman" w:hAnsi="Times New Roman" w:cs="Times New Roman"/>
      <w:sz w:val="24"/>
      <w:szCs w:val="24"/>
      <w:lang w:val="uk-UA" w:eastAsia="ru-RU"/>
    </w:rPr>
  </w:style>
  <w:style w:type="character" w:customStyle="1" w:styleId="af3">
    <w:name w:val="Основной текст Знак"/>
    <w:basedOn w:val="a0"/>
    <w:link w:val="af2"/>
    <w:uiPriority w:val="99"/>
    <w:rsid w:val="00324934"/>
    <w:rPr>
      <w:rFonts w:ascii="Times New Roman" w:eastAsia="Times New Roman" w:hAnsi="Times New Roman" w:cs="Times New Roman"/>
      <w:sz w:val="24"/>
      <w:szCs w:val="24"/>
      <w:lang w:val="uk-UA" w:eastAsia="ru-RU"/>
    </w:rPr>
  </w:style>
  <w:style w:type="paragraph" w:styleId="af4">
    <w:name w:val="Body Text Indent"/>
    <w:basedOn w:val="a"/>
    <w:link w:val="af5"/>
    <w:uiPriority w:val="99"/>
    <w:rsid w:val="00324934"/>
    <w:pPr>
      <w:spacing w:after="0" w:line="240" w:lineRule="auto"/>
      <w:ind w:left="720"/>
      <w:jc w:val="center"/>
    </w:pPr>
    <w:rPr>
      <w:rFonts w:ascii="Times New Roman" w:eastAsia="Times New Roman" w:hAnsi="Times New Roman" w:cs="Times New Roman"/>
      <w:sz w:val="24"/>
      <w:szCs w:val="24"/>
      <w:lang w:val="uk-UA" w:eastAsia="ru-RU"/>
    </w:rPr>
  </w:style>
  <w:style w:type="character" w:customStyle="1" w:styleId="af5">
    <w:name w:val="Основной текст с отступом Знак"/>
    <w:basedOn w:val="a0"/>
    <w:link w:val="af4"/>
    <w:uiPriority w:val="99"/>
    <w:rsid w:val="00324934"/>
    <w:rPr>
      <w:rFonts w:ascii="Times New Roman" w:eastAsia="Times New Roman" w:hAnsi="Times New Roman" w:cs="Times New Roman"/>
      <w:sz w:val="24"/>
      <w:szCs w:val="24"/>
      <w:lang w:val="uk-UA" w:eastAsia="ru-RU"/>
    </w:rPr>
  </w:style>
  <w:style w:type="paragraph" w:styleId="21">
    <w:name w:val="Body Text 2"/>
    <w:basedOn w:val="a"/>
    <w:link w:val="22"/>
    <w:uiPriority w:val="99"/>
    <w:rsid w:val="00324934"/>
    <w:pPr>
      <w:overflowPunct w:val="0"/>
      <w:autoSpaceDE w:val="0"/>
      <w:autoSpaceDN w:val="0"/>
      <w:adjustRightInd w:val="0"/>
      <w:spacing w:after="0" w:line="240" w:lineRule="auto"/>
      <w:ind w:left="360"/>
      <w:textAlignment w:val="baseline"/>
    </w:pPr>
    <w:rPr>
      <w:rFonts w:ascii="Times New Roman" w:eastAsia="Calibri" w:hAnsi="Times New Roman" w:cs="Times New Roman"/>
      <w:sz w:val="28"/>
      <w:szCs w:val="28"/>
      <w:lang w:val="uk-UA" w:eastAsia="ru-RU"/>
    </w:rPr>
  </w:style>
  <w:style w:type="character" w:customStyle="1" w:styleId="22">
    <w:name w:val="Основной текст 2 Знак"/>
    <w:basedOn w:val="a0"/>
    <w:link w:val="21"/>
    <w:uiPriority w:val="99"/>
    <w:rsid w:val="00324934"/>
    <w:rPr>
      <w:rFonts w:ascii="Times New Roman" w:eastAsia="Calibri" w:hAnsi="Times New Roman" w:cs="Times New Roman"/>
      <w:sz w:val="28"/>
      <w:szCs w:val="28"/>
      <w:lang w:val="uk-UA" w:eastAsia="ru-RU"/>
    </w:rPr>
  </w:style>
  <w:style w:type="paragraph" w:styleId="32">
    <w:name w:val="Body Text 3"/>
    <w:basedOn w:val="a"/>
    <w:link w:val="33"/>
    <w:uiPriority w:val="99"/>
    <w:rsid w:val="00324934"/>
    <w:pPr>
      <w:spacing w:after="0" w:line="240" w:lineRule="auto"/>
      <w:jc w:val="both"/>
    </w:pPr>
    <w:rPr>
      <w:rFonts w:ascii="Times New Roman" w:eastAsia="Times New Roman" w:hAnsi="Times New Roman" w:cs="Times New Roman"/>
      <w:sz w:val="24"/>
      <w:szCs w:val="24"/>
      <w:lang w:val="uk-UA" w:eastAsia="ru-RU"/>
    </w:rPr>
  </w:style>
  <w:style w:type="character" w:customStyle="1" w:styleId="33">
    <w:name w:val="Основной текст 3 Знак"/>
    <w:basedOn w:val="a0"/>
    <w:link w:val="32"/>
    <w:uiPriority w:val="99"/>
    <w:rsid w:val="00324934"/>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324934"/>
    <w:pPr>
      <w:spacing w:after="0" w:line="240" w:lineRule="auto"/>
      <w:ind w:firstLine="708"/>
      <w:jc w:val="both"/>
    </w:pPr>
    <w:rPr>
      <w:rFonts w:ascii="Times New Roman" w:eastAsia="Times New Roman" w:hAnsi="Times New Roman" w:cs="Times New Roman"/>
      <w:sz w:val="24"/>
      <w:szCs w:val="24"/>
      <w:lang w:val="uk-UA" w:eastAsia="ru-RU"/>
    </w:rPr>
  </w:style>
  <w:style w:type="character" w:customStyle="1" w:styleId="24">
    <w:name w:val="Основной текст с отступом 2 Знак"/>
    <w:basedOn w:val="a0"/>
    <w:link w:val="23"/>
    <w:uiPriority w:val="99"/>
    <w:rsid w:val="00324934"/>
    <w:rPr>
      <w:rFonts w:ascii="Times New Roman" w:eastAsia="Times New Roman" w:hAnsi="Times New Roman" w:cs="Times New Roman"/>
      <w:sz w:val="24"/>
      <w:szCs w:val="24"/>
      <w:lang w:val="uk-UA" w:eastAsia="ru-RU"/>
    </w:rPr>
  </w:style>
  <w:style w:type="paragraph" w:styleId="34">
    <w:name w:val="Body Text Indent 3"/>
    <w:basedOn w:val="a"/>
    <w:link w:val="35"/>
    <w:uiPriority w:val="99"/>
    <w:rsid w:val="00324934"/>
    <w:pPr>
      <w:spacing w:after="0" w:line="240" w:lineRule="auto"/>
      <w:ind w:firstLine="720"/>
      <w:jc w:val="both"/>
    </w:pPr>
    <w:rPr>
      <w:rFonts w:ascii="Times New Roman" w:eastAsia="Times New Roman" w:hAnsi="Times New Roman" w:cs="Times New Roman"/>
      <w:sz w:val="24"/>
      <w:szCs w:val="24"/>
      <w:lang w:val="uk-UA" w:eastAsia="ru-RU"/>
    </w:rPr>
  </w:style>
  <w:style w:type="character" w:customStyle="1" w:styleId="35">
    <w:name w:val="Основной текст с отступом 3 Знак"/>
    <w:basedOn w:val="a0"/>
    <w:link w:val="34"/>
    <w:uiPriority w:val="99"/>
    <w:rsid w:val="00324934"/>
    <w:rPr>
      <w:rFonts w:ascii="Times New Roman" w:eastAsia="Times New Roman" w:hAnsi="Times New Roman" w:cs="Times New Roman"/>
      <w:sz w:val="24"/>
      <w:szCs w:val="24"/>
      <w:lang w:val="uk-UA" w:eastAsia="ru-RU"/>
    </w:rPr>
  </w:style>
  <w:style w:type="paragraph" w:styleId="af6">
    <w:name w:val="Block Text"/>
    <w:basedOn w:val="a"/>
    <w:uiPriority w:val="99"/>
    <w:rsid w:val="00324934"/>
    <w:pPr>
      <w:suppressAutoHyphens/>
      <w:autoSpaceDE w:val="0"/>
      <w:autoSpaceDN w:val="0"/>
      <w:adjustRightInd w:val="0"/>
      <w:spacing w:after="0" w:line="240" w:lineRule="auto"/>
      <w:ind w:left="660" w:right="176" w:firstLine="990"/>
      <w:jc w:val="both"/>
    </w:pPr>
    <w:rPr>
      <w:rFonts w:ascii="Times New Roman" w:eastAsia="Times New Roman" w:hAnsi="Times New Roman" w:cs="Times New Roman"/>
      <w:sz w:val="24"/>
      <w:szCs w:val="24"/>
      <w:lang w:val="uk-UA" w:eastAsia="ru-RU"/>
    </w:rPr>
  </w:style>
  <w:style w:type="paragraph" w:styleId="af7">
    <w:name w:val="Document Map"/>
    <w:basedOn w:val="a"/>
    <w:link w:val="af8"/>
    <w:uiPriority w:val="99"/>
    <w:rsid w:val="00324934"/>
    <w:pPr>
      <w:shd w:val="clear" w:color="auto" w:fill="000080"/>
      <w:spacing w:after="0" w:line="240" w:lineRule="auto"/>
    </w:pPr>
    <w:rPr>
      <w:rFonts w:ascii="Tahoma" w:eastAsia="Times New Roman" w:hAnsi="Tahoma" w:cs="Tahoma"/>
      <w:sz w:val="24"/>
      <w:szCs w:val="24"/>
      <w:lang w:eastAsia="ru-RU"/>
    </w:rPr>
  </w:style>
  <w:style w:type="character" w:customStyle="1" w:styleId="af8">
    <w:name w:val="Схема документа Знак"/>
    <w:basedOn w:val="a0"/>
    <w:link w:val="af7"/>
    <w:uiPriority w:val="99"/>
    <w:rsid w:val="00324934"/>
    <w:rPr>
      <w:rFonts w:ascii="Tahoma" w:eastAsia="Times New Roman" w:hAnsi="Tahoma" w:cs="Tahoma"/>
      <w:sz w:val="24"/>
      <w:szCs w:val="24"/>
      <w:shd w:val="clear" w:color="auto" w:fill="000080"/>
      <w:lang w:eastAsia="ru-RU"/>
    </w:rPr>
  </w:style>
  <w:style w:type="paragraph" w:styleId="af9">
    <w:name w:val="Plain Text"/>
    <w:basedOn w:val="a"/>
    <w:link w:val="afa"/>
    <w:uiPriority w:val="99"/>
    <w:rsid w:val="00324934"/>
    <w:pPr>
      <w:spacing w:after="0" w:line="240" w:lineRule="auto"/>
    </w:pPr>
    <w:rPr>
      <w:rFonts w:ascii="Courier New" w:eastAsia="Times New Roman" w:hAnsi="Courier New" w:cs="Courier New"/>
      <w:sz w:val="20"/>
      <w:szCs w:val="20"/>
      <w:lang w:val="uk-UA" w:eastAsia="ru-RU"/>
    </w:rPr>
  </w:style>
  <w:style w:type="character" w:customStyle="1" w:styleId="afa">
    <w:name w:val="Текст Знак"/>
    <w:basedOn w:val="a0"/>
    <w:link w:val="af9"/>
    <w:uiPriority w:val="99"/>
    <w:rsid w:val="00324934"/>
    <w:rPr>
      <w:rFonts w:ascii="Courier New" w:eastAsia="Times New Roman" w:hAnsi="Courier New" w:cs="Courier New"/>
      <w:sz w:val="20"/>
      <w:szCs w:val="20"/>
      <w:lang w:val="uk-UA" w:eastAsia="ru-RU"/>
    </w:rPr>
  </w:style>
  <w:style w:type="paragraph" w:styleId="afb">
    <w:name w:val="Balloon Text"/>
    <w:aliases w:val="Знак2"/>
    <w:basedOn w:val="a"/>
    <w:link w:val="afc"/>
    <w:uiPriority w:val="99"/>
    <w:rsid w:val="00324934"/>
    <w:pPr>
      <w:spacing w:after="0" w:line="240" w:lineRule="auto"/>
    </w:pPr>
    <w:rPr>
      <w:rFonts w:ascii="Tahoma" w:eastAsia="Calibri" w:hAnsi="Tahoma" w:cs="Times New Roman"/>
      <w:sz w:val="16"/>
      <w:szCs w:val="20"/>
      <w:lang w:eastAsia="ru-RU"/>
    </w:rPr>
  </w:style>
  <w:style w:type="character" w:customStyle="1" w:styleId="afc">
    <w:name w:val="Текст выноски Знак"/>
    <w:aliases w:val="Знак2 Знак"/>
    <w:basedOn w:val="a0"/>
    <w:link w:val="afb"/>
    <w:uiPriority w:val="99"/>
    <w:rsid w:val="00324934"/>
    <w:rPr>
      <w:rFonts w:ascii="Tahoma" w:eastAsia="Calibri" w:hAnsi="Tahoma" w:cs="Times New Roman"/>
      <w:sz w:val="16"/>
      <w:szCs w:val="20"/>
      <w:lang w:eastAsia="ru-RU"/>
    </w:rPr>
  </w:style>
  <w:style w:type="character" w:customStyle="1" w:styleId="BalloonTextChar">
    <w:name w:val="Balloon Text Char"/>
    <w:aliases w:val="Знак2 Char"/>
    <w:uiPriority w:val="99"/>
    <w:semiHidden/>
    <w:locked/>
    <w:rsid w:val="00324934"/>
    <w:rPr>
      <w:rFonts w:ascii="Times New Roman" w:hAnsi="Times New Roman" w:cs="Times New Roman"/>
      <w:sz w:val="2"/>
      <w:szCs w:val="2"/>
    </w:rPr>
  </w:style>
  <w:style w:type="paragraph" w:styleId="afd">
    <w:name w:val="No Spacing"/>
    <w:link w:val="afe"/>
    <w:uiPriority w:val="1"/>
    <w:qFormat/>
    <w:rsid w:val="00324934"/>
    <w:pPr>
      <w:spacing w:after="0" w:line="240" w:lineRule="auto"/>
    </w:pPr>
    <w:rPr>
      <w:rFonts w:ascii="Calibri" w:eastAsia="Times New Roman" w:hAnsi="Calibri" w:cs="Calibri"/>
      <w:lang w:eastAsia="ru-RU"/>
    </w:rPr>
  </w:style>
  <w:style w:type="paragraph" w:customStyle="1" w:styleId="210">
    <w:name w:val="Основно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xl22">
    <w:name w:val="xl22"/>
    <w:basedOn w:val="a"/>
    <w:uiPriority w:val="99"/>
    <w:rsid w:val="00324934"/>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5">
    <w:name w:val="font5"/>
    <w:basedOn w:val="a"/>
    <w:uiPriority w:val="99"/>
    <w:rsid w:val="00324934"/>
    <w:pPr>
      <w:spacing w:before="100" w:beforeAutospacing="1" w:after="100" w:afterAutospacing="1" w:line="240" w:lineRule="auto"/>
    </w:pPr>
    <w:rPr>
      <w:rFonts w:ascii="Arial" w:eastAsia="Arial Unicode MS" w:hAnsi="Arial" w:cs="Arial"/>
      <w:i/>
      <w:iCs/>
      <w:sz w:val="16"/>
      <w:szCs w:val="16"/>
      <w:lang w:eastAsia="ru-RU"/>
    </w:rPr>
  </w:style>
  <w:style w:type="paragraph" w:customStyle="1" w:styleId="xl24">
    <w:name w:val="xl24"/>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25">
    <w:name w:val="xl25"/>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6">
    <w:name w:val="xl26"/>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24"/>
      <w:szCs w:val="24"/>
      <w:lang w:eastAsia="ru-RU"/>
    </w:rPr>
  </w:style>
  <w:style w:type="paragraph" w:customStyle="1" w:styleId="xl27">
    <w:name w:val="xl27"/>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8">
    <w:name w:val="xl28"/>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32"/>
      <w:szCs w:val="32"/>
      <w:lang w:eastAsia="ru-RU"/>
    </w:rPr>
  </w:style>
  <w:style w:type="paragraph" w:customStyle="1" w:styleId="xl29">
    <w:name w:val="xl29"/>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0">
    <w:name w:val="xl30"/>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1">
    <w:name w:val="xl31"/>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2">
    <w:name w:val="xl32"/>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3">
    <w:name w:val="xl33"/>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4">
    <w:name w:val="xl34"/>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5">
    <w:name w:val="xl35"/>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6">
    <w:name w:val="xl36"/>
    <w:basedOn w:val="a"/>
    <w:uiPriority w:val="99"/>
    <w:rsid w:val="00324934"/>
    <w:pPr>
      <w:shd w:val="clear" w:color="auto" w:fill="00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37">
    <w:name w:val="xl37"/>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8">
    <w:name w:val="xl38"/>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9">
    <w:name w:val="xl39"/>
    <w:basedOn w:val="a"/>
    <w:uiPriority w:val="99"/>
    <w:rsid w:val="00324934"/>
    <w:pPr>
      <w:shd w:val="clear" w:color="auto" w:fill="00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0">
    <w:name w:val="xl40"/>
    <w:basedOn w:val="a"/>
    <w:uiPriority w:val="99"/>
    <w:rsid w:val="00324934"/>
    <w:pPr>
      <w:shd w:val="clear" w:color="auto" w:fill="9999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1">
    <w:name w:val="xl41"/>
    <w:basedOn w:val="a"/>
    <w:uiPriority w:val="99"/>
    <w:rsid w:val="00324934"/>
    <w:pPr>
      <w:shd w:val="clear" w:color="auto" w:fill="00CC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2">
    <w:name w:val="xl42"/>
    <w:basedOn w:val="a"/>
    <w:uiPriority w:val="99"/>
    <w:rsid w:val="00324934"/>
    <w:pPr>
      <w:shd w:val="clear" w:color="auto" w:fill="FF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3">
    <w:name w:val="xl43"/>
    <w:basedOn w:val="a"/>
    <w:uiPriority w:val="99"/>
    <w:rsid w:val="00324934"/>
    <w:pPr>
      <w:shd w:val="clear" w:color="auto" w:fill="FF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4">
    <w:name w:val="xl44"/>
    <w:basedOn w:val="a"/>
    <w:uiPriority w:val="99"/>
    <w:rsid w:val="00324934"/>
    <w:pPr>
      <w:shd w:val="clear" w:color="auto" w:fill="FF00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5">
    <w:name w:val="xl45"/>
    <w:basedOn w:val="a"/>
    <w:uiPriority w:val="99"/>
    <w:rsid w:val="00324934"/>
    <w:pPr>
      <w:shd w:val="clear" w:color="auto" w:fill="FF99CC"/>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6">
    <w:name w:val="xl46"/>
    <w:basedOn w:val="a"/>
    <w:uiPriority w:val="99"/>
    <w:rsid w:val="00324934"/>
    <w:pPr>
      <w:shd w:val="clear" w:color="auto" w:fill="80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7">
    <w:name w:val="xl47"/>
    <w:basedOn w:val="a"/>
    <w:uiPriority w:val="99"/>
    <w:rsid w:val="00324934"/>
    <w:pPr>
      <w:shd w:val="clear" w:color="auto" w:fill="FFFF99"/>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8">
    <w:name w:val="xl48"/>
    <w:basedOn w:val="a"/>
    <w:uiPriority w:val="99"/>
    <w:rsid w:val="00324934"/>
    <w:pPr>
      <w:shd w:val="clear" w:color="auto" w:fill="FF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9">
    <w:name w:val="xl49"/>
    <w:basedOn w:val="a"/>
    <w:uiPriority w:val="99"/>
    <w:rsid w:val="00324934"/>
    <w:pPr>
      <w:shd w:val="clear" w:color="auto" w:fill="C0C0C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0">
    <w:name w:val="xl50"/>
    <w:basedOn w:val="a"/>
    <w:uiPriority w:val="99"/>
    <w:rsid w:val="00324934"/>
    <w:pPr>
      <w:shd w:val="clear" w:color="auto" w:fill="CC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1">
    <w:name w:val="xl51"/>
    <w:basedOn w:val="a"/>
    <w:uiPriority w:val="99"/>
    <w:rsid w:val="00324934"/>
    <w:pPr>
      <w:shd w:val="clear" w:color="auto" w:fill="00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2">
    <w:name w:val="xl52"/>
    <w:basedOn w:val="a"/>
    <w:uiPriority w:val="99"/>
    <w:rsid w:val="00324934"/>
    <w:pPr>
      <w:shd w:val="clear" w:color="auto" w:fill="FF99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13">
    <w:name w:val="Абзац списка1"/>
    <w:basedOn w:val="a"/>
    <w:uiPriority w:val="99"/>
    <w:rsid w:val="00324934"/>
    <w:pPr>
      <w:spacing w:after="200" w:line="276" w:lineRule="auto"/>
      <w:ind w:left="720"/>
    </w:pPr>
    <w:rPr>
      <w:rFonts w:ascii="Calibri" w:eastAsia="Calibri" w:hAnsi="Calibri" w:cs="Calibri"/>
    </w:rPr>
  </w:style>
  <w:style w:type="paragraph" w:customStyle="1" w:styleId="msonormalcxspmiddle">
    <w:name w:val="msonormalcxspmiddle"/>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Без інтервалів1"/>
    <w:uiPriority w:val="1"/>
    <w:qFormat/>
    <w:rsid w:val="00324934"/>
    <w:pPr>
      <w:spacing w:after="0" w:line="240" w:lineRule="auto"/>
    </w:pPr>
    <w:rPr>
      <w:rFonts w:ascii="Calibri" w:eastAsia="Times New Roman" w:hAnsi="Calibri" w:cs="Calibri"/>
      <w:lang w:eastAsia="ru-RU"/>
    </w:rPr>
  </w:style>
  <w:style w:type="paragraph" w:customStyle="1" w:styleId="15">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16">
    <w:name w:val="Без інтервалів1"/>
    <w:uiPriority w:val="99"/>
    <w:rsid w:val="00324934"/>
    <w:pPr>
      <w:spacing w:after="0" w:line="240" w:lineRule="auto"/>
    </w:pPr>
    <w:rPr>
      <w:rFonts w:ascii="Calibri" w:eastAsia="Times New Roman" w:hAnsi="Calibri" w:cs="Calibri"/>
      <w:lang w:eastAsia="ru-RU"/>
    </w:rPr>
  </w:style>
  <w:style w:type="paragraph" w:customStyle="1" w:styleId="17">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aff">
    <w:name w:val="Знак Знак Знак Знак"/>
    <w:basedOn w:val="a"/>
    <w:uiPriority w:val="99"/>
    <w:rsid w:val="00324934"/>
    <w:pPr>
      <w:spacing w:after="0" w:line="240" w:lineRule="auto"/>
    </w:pPr>
    <w:rPr>
      <w:rFonts w:ascii="Verdana" w:eastAsia="Times New Roman" w:hAnsi="Verdana" w:cs="Verdana"/>
      <w:sz w:val="20"/>
      <w:szCs w:val="20"/>
      <w:lang w:val="en-US"/>
    </w:rPr>
  </w:style>
  <w:style w:type="paragraph" w:customStyle="1" w:styleId="18">
    <w:name w:val="Знак Знак Знак Знак1"/>
    <w:basedOn w:val="a"/>
    <w:uiPriority w:val="99"/>
    <w:rsid w:val="00324934"/>
    <w:pPr>
      <w:spacing w:after="0" w:line="240" w:lineRule="auto"/>
    </w:pPr>
    <w:rPr>
      <w:rFonts w:ascii="Verdana" w:eastAsia="Times New Roman" w:hAnsi="Verdana" w:cs="Verdana"/>
      <w:sz w:val="20"/>
      <w:szCs w:val="20"/>
      <w:lang w:val="en-US"/>
    </w:rPr>
  </w:style>
  <w:style w:type="paragraph" w:customStyle="1" w:styleId="211">
    <w:name w:val="Основни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5">
    <w:name w:val="Абзац списка2"/>
    <w:basedOn w:val="a"/>
    <w:uiPriority w:val="99"/>
    <w:rsid w:val="00324934"/>
    <w:pPr>
      <w:spacing w:after="200" w:line="276" w:lineRule="auto"/>
      <w:ind w:left="720"/>
    </w:pPr>
    <w:rPr>
      <w:rFonts w:ascii="Calibri" w:eastAsia="Calibri" w:hAnsi="Calibri" w:cs="Calibri"/>
    </w:rPr>
  </w:style>
  <w:style w:type="paragraph" w:customStyle="1" w:styleId="2110">
    <w:name w:val="Основной текст 21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Style4">
    <w:name w:val="Style4"/>
    <w:basedOn w:val="a"/>
    <w:uiPriority w:val="99"/>
    <w:rsid w:val="00324934"/>
    <w:pPr>
      <w:widowControl w:val="0"/>
      <w:autoSpaceDE w:val="0"/>
      <w:autoSpaceDN w:val="0"/>
      <w:adjustRightInd w:val="0"/>
      <w:spacing w:after="0" w:line="245"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24934"/>
    <w:pPr>
      <w:widowControl w:val="0"/>
      <w:autoSpaceDE w:val="0"/>
      <w:autoSpaceDN w:val="0"/>
      <w:adjustRightInd w:val="0"/>
      <w:spacing w:after="0" w:line="245" w:lineRule="exact"/>
      <w:ind w:firstLine="283"/>
      <w:jc w:val="both"/>
    </w:pPr>
    <w:rPr>
      <w:rFonts w:ascii="MS Reference Sans Serif" w:eastAsia="Times New Roman" w:hAnsi="MS Reference Sans Serif" w:cs="MS Reference Sans Serif"/>
      <w:sz w:val="24"/>
      <w:szCs w:val="24"/>
      <w:lang w:eastAsia="ru-RU"/>
    </w:rPr>
  </w:style>
  <w:style w:type="paragraph" w:customStyle="1" w:styleId="Style6">
    <w:name w:val="Style6"/>
    <w:basedOn w:val="a"/>
    <w:uiPriority w:val="99"/>
    <w:rsid w:val="00324934"/>
    <w:pPr>
      <w:widowControl w:val="0"/>
      <w:autoSpaceDE w:val="0"/>
      <w:autoSpaceDN w:val="0"/>
      <w:adjustRightInd w:val="0"/>
      <w:spacing w:after="0" w:line="245" w:lineRule="exact"/>
      <w:jc w:val="both"/>
    </w:pPr>
    <w:rPr>
      <w:rFonts w:ascii="MS Reference Sans Serif" w:eastAsia="Times New Roman" w:hAnsi="MS Reference Sans Serif" w:cs="MS Reference Sans Serif"/>
      <w:sz w:val="24"/>
      <w:szCs w:val="24"/>
      <w:lang w:eastAsia="ru-RU"/>
    </w:rPr>
  </w:style>
  <w:style w:type="paragraph" w:customStyle="1" w:styleId="Style15">
    <w:name w:val="Style15"/>
    <w:basedOn w:val="a"/>
    <w:uiPriority w:val="99"/>
    <w:rsid w:val="00324934"/>
    <w:pPr>
      <w:widowControl w:val="0"/>
      <w:autoSpaceDE w:val="0"/>
      <w:autoSpaceDN w:val="0"/>
      <w:adjustRightInd w:val="0"/>
      <w:spacing w:after="0" w:line="192" w:lineRule="exact"/>
    </w:pPr>
    <w:rPr>
      <w:rFonts w:ascii="MS Reference Sans Serif" w:eastAsia="Times New Roman" w:hAnsi="MS Reference Sans Serif" w:cs="MS Reference Sans Serif"/>
      <w:sz w:val="24"/>
      <w:szCs w:val="24"/>
      <w:lang w:eastAsia="ru-RU"/>
    </w:rPr>
  </w:style>
  <w:style w:type="paragraph" w:customStyle="1" w:styleId="Style18">
    <w:name w:val="Style18"/>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19">
    <w:name w:val="Style19"/>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5">
    <w:name w:val="Style5"/>
    <w:basedOn w:val="a"/>
    <w:uiPriority w:val="99"/>
    <w:rsid w:val="00324934"/>
    <w:pPr>
      <w:widowControl w:val="0"/>
      <w:autoSpaceDE w:val="0"/>
      <w:autoSpaceDN w:val="0"/>
      <w:adjustRightInd w:val="0"/>
      <w:spacing w:after="0" w:line="389" w:lineRule="exact"/>
      <w:ind w:hanging="322"/>
    </w:pPr>
    <w:rPr>
      <w:rFonts w:ascii="Times New Roman" w:eastAsia="Times New Roman" w:hAnsi="Times New Roman" w:cs="Times New Roman"/>
      <w:sz w:val="24"/>
      <w:szCs w:val="24"/>
      <w:lang w:eastAsia="ru-RU"/>
    </w:rPr>
  </w:style>
  <w:style w:type="paragraph" w:customStyle="1" w:styleId="220">
    <w:name w:val="Основной текст 22"/>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30">
    <w:name w:val="Основной текст 23"/>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character" w:styleId="aff0">
    <w:name w:val="Intense Reference"/>
    <w:uiPriority w:val="32"/>
    <w:qFormat/>
    <w:rsid w:val="00324934"/>
    <w:rPr>
      <w:rFonts w:cs="Times New Roman"/>
      <w:b/>
      <w:bCs/>
      <w:smallCaps/>
      <w:color w:val="C0504D"/>
      <w:spacing w:val="5"/>
      <w:u w:val="single"/>
    </w:rPr>
  </w:style>
  <w:style w:type="character" w:customStyle="1" w:styleId="19">
    <w:name w:val="Сильне посилання1"/>
    <w:uiPriority w:val="99"/>
    <w:rsid w:val="00324934"/>
    <w:rPr>
      <w:b/>
      <w:smallCaps/>
      <w:color w:val="C0504D"/>
      <w:spacing w:val="5"/>
      <w:u w:val="single"/>
    </w:rPr>
  </w:style>
  <w:style w:type="character" w:customStyle="1" w:styleId="FontStyle37">
    <w:name w:val="Font Style37"/>
    <w:uiPriority w:val="99"/>
    <w:rsid w:val="00324934"/>
    <w:rPr>
      <w:rFonts w:ascii="Times New Roman" w:hAnsi="Times New Roman"/>
      <w:sz w:val="18"/>
    </w:rPr>
  </w:style>
  <w:style w:type="character" w:customStyle="1" w:styleId="FontStyle32">
    <w:name w:val="Font Style32"/>
    <w:uiPriority w:val="99"/>
    <w:rsid w:val="00324934"/>
    <w:rPr>
      <w:rFonts w:ascii="Times New Roman" w:hAnsi="Times New Roman"/>
      <w:b/>
      <w:sz w:val="24"/>
    </w:rPr>
  </w:style>
  <w:style w:type="character" w:customStyle="1" w:styleId="FontStyle33">
    <w:name w:val="Font Style33"/>
    <w:uiPriority w:val="99"/>
    <w:rsid w:val="00324934"/>
    <w:rPr>
      <w:rFonts w:ascii="Times New Roman" w:hAnsi="Times New Roman"/>
      <w:i/>
      <w:sz w:val="18"/>
    </w:rPr>
  </w:style>
  <w:style w:type="character" w:customStyle="1" w:styleId="FontStyle34">
    <w:name w:val="Font Style34"/>
    <w:uiPriority w:val="99"/>
    <w:rsid w:val="00324934"/>
    <w:rPr>
      <w:rFonts w:ascii="Times New Roman" w:hAnsi="Times New Roman"/>
      <w:b/>
      <w:sz w:val="24"/>
    </w:rPr>
  </w:style>
  <w:style w:type="character" w:customStyle="1" w:styleId="FontStyle40">
    <w:name w:val="Font Style40"/>
    <w:uiPriority w:val="99"/>
    <w:rsid w:val="00324934"/>
    <w:rPr>
      <w:rFonts w:ascii="Times New Roman" w:hAnsi="Times New Roman"/>
      <w:b/>
      <w:sz w:val="16"/>
    </w:rPr>
  </w:style>
  <w:style w:type="character" w:customStyle="1" w:styleId="FontStyle13">
    <w:name w:val="Font Style13"/>
    <w:uiPriority w:val="99"/>
    <w:rsid w:val="00324934"/>
    <w:rPr>
      <w:rFonts w:ascii="Times New Roman" w:hAnsi="Times New Roman"/>
      <w:sz w:val="24"/>
    </w:rPr>
  </w:style>
  <w:style w:type="character" w:customStyle="1" w:styleId="FontStyle27">
    <w:name w:val="Font Style27"/>
    <w:uiPriority w:val="99"/>
    <w:rsid w:val="00324934"/>
    <w:rPr>
      <w:rFonts w:ascii="Times New Roman" w:hAnsi="Times New Roman"/>
      <w:sz w:val="22"/>
    </w:rPr>
  </w:style>
  <w:style w:type="character" w:customStyle="1" w:styleId="FontStyle28">
    <w:name w:val="Font Style28"/>
    <w:uiPriority w:val="99"/>
    <w:rsid w:val="00324934"/>
    <w:rPr>
      <w:rFonts w:ascii="Times New Roman" w:hAnsi="Times New Roman"/>
      <w:sz w:val="22"/>
    </w:rPr>
  </w:style>
  <w:style w:type="table" w:styleId="aff1">
    <w:name w:val="Table Grid"/>
    <w:basedOn w:val="a1"/>
    <w:uiPriority w:val="99"/>
    <w:rsid w:val="00324934"/>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Strong"/>
    <w:uiPriority w:val="22"/>
    <w:qFormat/>
    <w:rsid w:val="00324934"/>
    <w:rPr>
      <w:rFonts w:cs="Times New Roman"/>
      <w:b/>
      <w:bCs/>
    </w:rPr>
  </w:style>
  <w:style w:type="paragraph" w:customStyle="1" w:styleId="41">
    <w:name w:val="Знак Знак Знак Знак4"/>
    <w:basedOn w:val="a"/>
    <w:uiPriority w:val="99"/>
    <w:rsid w:val="00324934"/>
    <w:pPr>
      <w:spacing w:after="0" w:line="240" w:lineRule="auto"/>
    </w:pPr>
    <w:rPr>
      <w:rFonts w:ascii="Verdana" w:eastAsia="Times New Roman" w:hAnsi="Verdana" w:cs="Verdana"/>
      <w:sz w:val="20"/>
      <w:szCs w:val="20"/>
      <w:lang w:val="en-US"/>
    </w:rPr>
  </w:style>
  <w:style w:type="table" w:styleId="-2">
    <w:name w:val="Table Web 2"/>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36">
    <w:name w:val="Знак Знак Знак Знак3"/>
    <w:basedOn w:val="a"/>
    <w:uiPriority w:val="99"/>
    <w:rsid w:val="00324934"/>
    <w:pPr>
      <w:spacing w:after="0" w:line="240" w:lineRule="auto"/>
    </w:pPr>
    <w:rPr>
      <w:rFonts w:ascii="Verdana" w:eastAsia="Times New Roman" w:hAnsi="Verdana" w:cs="Verdana"/>
      <w:sz w:val="20"/>
      <w:szCs w:val="20"/>
      <w:lang w:val="en-US"/>
    </w:rPr>
  </w:style>
  <w:style w:type="paragraph" w:customStyle="1" w:styleId="37">
    <w:name w:val="Абзац списка3"/>
    <w:basedOn w:val="a"/>
    <w:uiPriority w:val="99"/>
    <w:rsid w:val="00324934"/>
    <w:pPr>
      <w:spacing w:after="200" w:line="276" w:lineRule="auto"/>
      <w:ind w:left="720"/>
    </w:pPr>
    <w:rPr>
      <w:rFonts w:ascii="Calibri" w:eastAsia="Times New Roman" w:hAnsi="Calibri" w:cs="Calibri"/>
    </w:rPr>
  </w:style>
  <w:style w:type="paragraph" w:styleId="26">
    <w:name w:val="List 2"/>
    <w:basedOn w:val="a"/>
    <w:uiPriority w:val="99"/>
    <w:rsid w:val="00324934"/>
    <w:pPr>
      <w:spacing w:after="0" w:line="240" w:lineRule="auto"/>
      <w:ind w:left="566" w:hanging="283"/>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styleId="27">
    <w:name w:val="toc 2"/>
    <w:basedOn w:val="a"/>
    <w:next w:val="a"/>
    <w:autoRedefine/>
    <w:uiPriority w:val="99"/>
    <w:rsid w:val="00324934"/>
    <w:pPr>
      <w:tabs>
        <w:tab w:val="right" w:leader="dot" w:pos="9720"/>
      </w:tabs>
      <w:spacing w:after="0" w:line="260" w:lineRule="exact"/>
      <w:ind w:right="126"/>
    </w:pPr>
    <w:rPr>
      <w:rFonts w:ascii="Times New Roman" w:eastAsia="Times New Roman" w:hAnsi="Times New Roman" w:cs="Times New Roman"/>
      <w:sz w:val="24"/>
      <w:szCs w:val="24"/>
      <w:lang w:eastAsia="ru-RU"/>
    </w:rPr>
  </w:style>
  <w:style w:type="paragraph" w:styleId="42">
    <w:name w:val="toc 4"/>
    <w:basedOn w:val="a"/>
    <w:next w:val="a"/>
    <w:autoRedefine/>
    <w:uiPriority w:val="99"/>
    <w:rsid w:val="00324934"/>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99"/>
    <w:rsid w:val="00324934"/>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99"/>
    <w:rsid w:val="00324934"/>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99"/>
    <w:rsid w:val="00324934"/>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99"/>
    <w:rsid w:val="00324934"/>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99"/>
    <w:rsid w:val="00324934"/>
    <w:pPr>
      <w:spacing w:after="0" w:line="240" w:lineRule="auto"/>
      <w:ind w:left="1920"/>
    </w:pPr>
    <w:rPr>
      <w:rFonts w:ascii="Times New Roman" w:eastAsia="Times New Roman" w:hAnsi="Times New Roman" w:cs="Times New Roman"/>
      <w:sz w:val="24"/>
      <w:szCs w:val="24"/>
      <w:lang w:eastAsia="ru-RU"/>
    </w:rPr>
  </w:style>
  <w:style w:type="character" w:styleId="aff3">
    <w:name w:val="page number"/>
    <w:uiPriority w:val="99"/>
    <w:rsid w:val="00324934"/>
    <w:rPr>
      <w:rFonts w:cs="Times New Roman"/>
    </w:rPr>
  </w:style>
  <w:style w:type="character" w:styleId="aff4">
    <w:name w:val="Emphasis"/>
    <w:uiPriority w:val="20"/>
    <w:qFormat/>
    <w:rsid w:val="00324934"/>
    <w:rPr>
      <w:rFonts w:cs="Times New Roman"/>
      <w:i/>
      <w:iCs/>
    </w:rPr>
  </w:style>
  <w:style w:type="paragraph" w:styleId="aff5">
    <w:name w:val="caption"/>
    <w:basedOn w:val="a"/>
    <w:next w:val="a"/>
    <w:qFormat/>
    <w:rsid w:val="00324934"/>
    <w:pPr>
      <w:spacing w:after="0" w:line="240" w:lineRule="auto"/>
    </w:pPr>
    <w:rPr>
      <w:rFonts w:ascii="Times New Roman" w:eastAsia="Times New Roman" w:hAnsi="Times New Roman" w:cs="Times New Roman"/>
      <w:b/>
      <w:bCs/>
      <w:sz w:val="20"/>
      <w:szCs w:val="20"/>
      <w:lang w:eastAsia="ru-RU"/>
    </w:rPr>
  </w:style>
  <w:style w:type="paragraph" w:customStyle="1" w:styleId="1a">
    <w:name w:val="Рецензия1"/>
    <w:hidden/>
    <w:uiPriority w:val="99"/>
    <w:semiHidden/>
    <w:rsid w:val="00324934"/>
    <w:pPr>
      <w:spacing w:after="0" w:line="240" w:lineRule="auto"/>
    </w:pPr>
    <w:rPr>
      <w:rFonts w:ascii="Times New Roman" w:eastAsia="Times New Roman" w:hAnsi="Times New Roman" w:cs="Times New Roman"/>
      <w:sz w:val="24"/>
      <w:szCs w:val="24"/>
      <w:lang w:val="uk-UA" w:eastAsia="uk-UA"/>
    </w:rPr>
  </w:style>
  <w:style w:type="paragraph" w:customStyle="1" w:styleId="28">
    <w:name w:val="Знак Знак Знак Знак2"/>
    <w:basedOn w:val="a"/>
    <w:uiPriority w:val="99"/>
    <w:rsid w:val="00324934"/>
    <w:pPr>
      <w:spacing w:after="0" w:line="240" w:lineRule="auto"/>
    </w:pPr>
    <w:rPr>
      <w:rFonts w:ascii="Verdana" w:eastAsia="Times New Roman" w:hAnsi="Verdana" w:cs="Verdana"/>
      <w:sz w:val="20"/>
      <w:szCs w:val="20"/>
      <w:lang w:val="en-US"/>
    </w:rPr>
  </w:style>
  <w:style w:type="character" w:styleId="aff6">
    <w:name w:val="footnote reference"/>
    <w:uiPriority w:val="99"/>
    <w:rsid w:val="00324934"/>
    <w:rPr>
      <w:rFonts w:cs="Times New Roman"/>
      <w:vertAlign w:val="superscript"/>
    </w:rPr>
  </w:style>
  <w:style w:type="paragraph" w:customStyle="1" w:styleId="Style13">
    <w:name w:val="Style13"/>
    <w:basedOn w:val="a"/>
    <w:uiPriority w:val="99"/>
    <w:rsid w:val="00324934"/>
    <w:pPr>
      <w:widowControl w:val="0"/>
      <w:autoSpaceDE w:val="0"/>
      <w:autoSpaceDN w:val="0"/>
      <w:adjustRightInd w:val="0"/>
      <w:spacing w:after="0" w:line="283" w:lineRule="exact"/>
      <w:ind w:firstLine="454"/>
      <w:jc w:val="both"/>
    </w:pPr>
    <w:rPr>
      <w:rFonts w:ascii="Times New Roman" w:eastAsia="Times New Roman" w:hAnsi="Times New Roman" w:cs="Times New Roman"/>
      <w:sz w:val="24"/>
      <w:szCs w:val="24"/>
      <w:lang w:eastAsia="ru-RU"/>
    </w:rPr>
  </w:style>
  <w:style w:type="paragraph" w:customStyle="1" w:styleId="240">
    <w:name w:val="Основной текст 24"/>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customStyle="1" w:styleId="52">
    <w:name w:val="Знак Знак Знак Знак5"/>
    <w:basedOn w:val="a"/>
    <w:uiPriority w:val="99"/>
    <w:rsid w:val="00324934"/>
    <w:pPr>
      <w:spacing w:after="0" w:line="240" w:lineRule="auto"/>
    </w:pPr>
    <w:rPr>
      <w:rFonts w:ascii="Verdana" w:eastAsia="Times New Roman" w:hAnsi="Verdana" w:cs="Verdana"/>
      <w:sz w:val="20"/>
      <w:szCs w:val="20"/>
      <w:lang w:val="en-US"/>
    </w:rPr>
  </w:style>
  <w:style w:type="character" w:customStyle="1" w:styleId="29">
    <w:name w:val="Знак Знак2"/>
    <w:uiPriority w:val="99"/>
    <w:locked/>
    <w:rsid w:val="00324934"/>
    <w:rPr>
      <w:sz w:val="24"/>
      <w:lang w:val="uk-UA" w:eastAsia="ru-RU"/>
    </w:rPr>
  </w:style>
  <w:style w:type="paragraph" w:customStyle="1" w:styleId="msonormalcxsplast">
    <w:name w:val="msonormalcxsplast"/>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character" w:customStyle="1" w:styleId="FontStyle14">
    <w:name w:val="Font Style14"/>
    <w:uiPriority w:val="99"/>
    <w:rsid w:val="00324934"/>
    <w:rPr>
      <w:rFonts w:ascii="Times New Roman" w:hAnsi="Times New Roman"/>
      <w:sz w:val="26"/>
    </w:rPr>
  </w:style>
  <w:style w:type="character" w:customStyle="1" w:styleId="FontStyle12">
    <w:name w:val="Font Style12"/>
    <w:uiPriority w:val="99"/>
    <w:rsid w:val="00324934"/>
    <w:rPr>
      <w:rFonts w:ascii="Times New Roman" w:hAnsi="Times New Roman"/>
      <w:b/>
      <w:sz w:val="26"/>
    </w:rPr>
  </w:style>
  <w:style w:type="paragraph" w:customStyle="1" w:styleId="Style1">
    <w:name w:val="Style1"/>
    <w:basedOn w:val="a"/>
    <w:uiPriority w:val="99"/>
    <w:rsid w:val="0032493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b">
    <w:name w:val="Сетка таблицы1"/>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Знак1"/>
    <w:basedOn w:val="a"/>
    <w:uiPriority w:val="99"/>
    <w:rsid w:val="00324934"/>
    <w:pPr>
      <w:spacing w:after="0" w:line="240" w:lineRule="auto"/>
    </w:pPr>
    <w:rPr>
      <w:rFonts w:ascii="Verdana" w:eastAsia="Times New Roman" w:hAnsi="Verdana" w:cs="Verdana"/>
      <w:sz w:val="20"/>
      <w:szCs w:val="20"/>
      <w:lang w:val="en-US"/>
    </w:rPr>
  </w:style>
  <w:style w:type="character" w:customStyle="1" w:styleId="BalloonTextChar2">
    <w:name w:val="Balloon Text Char2"/>
    <w:aliases w:val="Знак1 Char"/>
    <w:uiPriority w:val="99"/>
    <w:semiHidden/>
    <w:locked/>
    <w:rsid w:val="00324934"/>
    <w:rPr>
      <w:sz w:val="2"/>
    </w:rPr>
  </w:style>
  <w:style w:type="character" w:customStyle="1" w:styleId="43">
    <w:name w:val="Знак Знак4"/>
    <w:uiPriority w:val="99"/>
    <w:locked/>
    <w:rsid w:val="00324934"/>
    <w:rPr>
      <w:lang w:val="ru-RU" w:eastAsia="uk-UA"/>
    </w:rPr>
  </w:style>
  <w:style w:type="character" w:customStyle="1" w:styleId="100">
    <w:name w:val="Знак Знак10"/>
    <w:uiPriority w:val="99"/>
    <w:locked/>
    <w:rsid w:val="00324934"/>
    <w:rPr>
      <w:sz w:val="24"/>
      <w:lang w:val="ru-RU" w:eastAsia="ru-RU"/>
    </w:rPr>
  </w:style>
  <w:style w:type="table" w:customStyle="1" w:styleId="2a">
    <w:name w:val="Сетка таблицы2"/>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7">
    <w:name w:val="Основний текст_"/>
    <w:link w:val="1d"/>
    <w:uiPriority w:val="99"/>
    <w:locked/>
    <w:rsid w:val="00324934"/>
    <w:rPr>
      <w:spacing w:val="20"/>
      <w:sz w:val="19"/>
      <w:shd w:val="clear" w:color="auto" w:fill="FFFFFF"/>
    </w:rPr>
  </w:style>
  <w:style w:type="paragraph" w:customStyle="1" w:styleId="1d">
    <w:name w:val="Основний текст1"/>
    <w:basedOn w:val="a"/>
    <w:link w:val="aff7"/>
    <w:uiPriority w:val="99"/>
    <w:rsid w:val="00324934"/>
    <w:pPr>
      <w:shd w:val="clear" w:color="auto" w:fill="FFFFFF"/>
      <w:spacing w:after="0" w:line="240" w:lineRule="atLeast"/>
    </w:pPr>
    <w:rPr>
      <w:spacing w:val="20"/>
      <w:sz w:val="19"/>
    </w:rPr>
  </w:style>
  <w:style w:type="character" w:customStyle="1" w:styleId="aff8">
    <w:name w:val="Знак Знак"/>
    <w:aliases w:val="Знак Знак Знак"/>
    <w:uiPriority w:val="99"/>
    <w:rsid w:val="00324934"/>
    <w:rPr>
      <w:b/>
      <w:i/>
      <w:caps/>
      <w:color w:val="000000"/>
      <w:sz w:val="28"/>
    </w:rPr>
  </w:style>
  <w:style w:type="character" w:customStyle="1" w:styleId="212">
    <w:name w:val="Знак Знак21"/>
    <w:uiPriority w:val="99"/>
    <w:rsid w:val="00324934"/>
    <w:rPr>
      <w:rFonts w:ascii="Tahoma" w:hAnsi="Tahoma"/>
      <w:sz w:val="16"/>
    </w:rPr>
  </w:style>
  <w:style w:type="character" w:customStyle="1" w:styleId="62">
    <w:name w:val="Знак Знак6"/>
    <w:uiPriority w:val="99"/>
    <w:rsid w:val="00324934"/>
    <w:rPr>
      <w:sz w:val="24"/>
    </w:rPr>
  </w:style>
  <w:style w:type="character" w:customStyle="1" w:styleId="53">
    <w:name w:val="Знак Знак5"/>
    <w:uiPriority w:val="99"/>
    <w:rsid w:val="00324934"/>
    <w:rPr>
      <w:sz w:val="24"/>
    </w:rPr>
  </w:style>
  <w:style w:type="character" w:customStyle="1" w:styleId="200">
    <w:name w:val="Знак Знак20"/>
    <w:uiPriority w:val="99"/>
    <w:rsid w:val="00324934"/>
    <w:rPr>
      <w:b/>
      <w:i/>
      <w:sz w:val="28"/>
      <w:lang w:val="uk-UA"/>
    </w:rPr>
  </w:style>
  <w:style w:type="character" w:customStyle="1" w:styleId="190">
    <w:name w:val="Знак Знак19"/>
    <w:uiPriority w:val="99"/>
    <w:rsid w:val="00324934"/>
    <w:rPr>
      <w:rFonts w:ascii="Arial" w:hAnsi="Arial"/>
      <w:b/>
      <w:sz w:val="26"/>
    </w:rPr>
  </w:style>
  <w:style w:type="character" w:customStyle="1" w:styleId="180">
    <w:name w:val="Знак Знак18"/>
    <w:uiPriority w:val="99"/>
    <w:rsid w:val="00324934"/>
    <w:rPr>
      <w:b/>
      <w:sz w:val="24"/>
    </w:rPr>
  </w:style>
  <w:style w:type="character" w:customStyle="1" w:styleId="170">
    <w:name w:val="Знак Знак17"/>
    <w:uiPriority w:val="99"/>
    <w:rsid w:val="00324934"/>
    <w:rPr>
      <w:b/>
      <w:sz w:val="24"/>
    </w:rPr>
  </w:style>
  <w:style w:type="character" w:customStyle="1" w:styleId="160">
    <w:name w:val="Знак Знак16"/>
    <w:uiPriority w:val="99"/>
    <w:rsid w:val="00324934"/>
    <w:rPr>
      <w:b/>
      <w:i/>
      <w:sz w:val="24"/>
      <w:lang w:val="uk-UA"/>
    </w:rPr>
  </w:style>
  <w:style w:type="character" w:customStyle="1" w:styleId="150">
    <w:name w:val="Знак Знак15"/>
    <w:uiPriority w:val="99"/>
    <w:rsid w:val="00324934"/>
    <w:rPr>
      <w:b/>
      <w:sz w:val="24"/>
      <w:lang w:val="uk-UA"/>
    </w:rPr>
  </w:style>
  <w:style w:type="character" w:customStyle="1" w:styleId="140">
    <w:name w:val="Знак Знак14"/>
    <w:uiPriority w:val="99"/>
    <w:rsid w:val="00324934"/>
    <w:rPr>
      <w:i/>
      <w:sz w:val="24"/>
    </w:rPr>
  </w:style>
  <w:style w:type="character" w:customStyle="1" w:styleId="120">
    <w:name w:val="Знак Знак12"/>
    <w:uiPriority w:val="99"/>
    <w:rsid w:val="00324934"/>
    <w:rPr>
      <w:sz w:val="24"/>
      <w:lang w:val="uk-UA"/>
    </w:rPr>
  </w:style>
  <w:style w:type="character" w:customStyle="1" w:styleId="92">
    <w:name w:val="Знак Знак9"/>
    <w:aliases w:val="Название Знак1 Знак1,Название Знак Знак Знак1,Знак Знак Знак2,Знак Знак Знак3"/>
    <w:uiPriority w:val="99"/>
    <w:rsid w:val="00324934"/>
    <w:rPr>
      <w:caps/>
      <w:sz w:val="24"/>
      <w:lang w:val="uk-UA"/>
    </w:rPr>
  </w:style>
  <w:style w:type="character" w:customStyle="1" w:styleId="38">
    <w:name w:val="Знак Знак3"/>
    <w:uiPriority w:val="99"/>
    <w:rsid w:val="00324934"/>
    <w:rPr>
      <w:rFonts w:ascii="Courier New" w:hAnsi="Courier New"/>
      <w:lang w:val="uk-UA"/>
    </w:rPr>
  </w:style>
  <w:style w:type="character" w:customStyle="1" w:styleId="130">
    <w:name w:val="Знак Знак13"/>
    <w:uiPriority w:val="99"/>
    <w:rsid w:val="00324934"/>
    <w:rPr>
      <w:sz w:val="24"/>
      <w:lang w:val="uk-UA"/>
    </w:rPr>
  </w:style>
  <w:style w:type="character" w:customStyle="1" w:styleId="111">
    <w:name w:val="Знак Знак11"/>
    <w:uiPriority w:val="99"/>
    <w:rsid w:val="00324934"/>
    <w:rPr>
      <w:sz w:val="24"/>
      <w:lang w:val="uk-UA"/>
    </w:rPr>
  </w:style>
  <w:style w:type="character" w:customStyle="1" w:styleId="101">
    <w:name w:val="Знак Знак101"/>
    <w:uiPriority w:val="99"/>
    <w:rsid w:val="00324934"/>
    <w:rPr>
      <w:sz w:val="24"/>
      <w:lang w:val="uk-UA"/>
    </w:rPr>
  </w:style>
  <w:style w:type="character" w:customStyle="1" w:styleId="82">
    <w:name w:val="Знак Знак8"/>
    <w:uiPriority w:val="99"/>
    <w:rsid w:val="00324934"/>
    <w:rPr>
      <w:sz w:val="24"/>
      <w:lang w:val="uk-UA"/>
    </w:rPr>
  </w:style>
  <w:style w:type="character" w:customStyle="1" w:styleId="72">
    <w:name w:val="Знак Знак7"/>
    <w:uiPriority w:val="99"/>
    <w:rsid w:val="00324934"/>
    <w:rPr>
      <w:b/>
      <w:sz w:val="24"/>
      <w:lang w:val="uk-UA"/>
    </w:rPr>
  </w:style>
  <w:style w:type="character" w:customStyle="1" w:styleId="1100">
    <w:name w:val="Знак Знак110"/>
    <w:uiPriority w:val="99"/>
    <w:rsid w:val="00324934"/>
    <w:rPr>
      <w:lang w:val="uk-UA"/>
    </w:rPr>
  </w:style>
  <w:style w:type="paragraph" w:customStyle="1" w:styleId="44">
    <w:name w:val="Абзац списка4"/>
    <w:basedOn w:val="a"/>
    <w:uiPriority w:val="99"/>
    <w:rsid w:val="00324934"/>
    <w:pPr>
      <w:spacing w:after="200" w:line="276" w:lineRule="auto"/>
      <w:ind w:left="720"/>
    </w:pPr>
    <w:rPr>
      <w:rFonts w:ascii="Calibri" w:eastAsia="Times New Roman" w:hAnsi="Calibri" w:cs="Calibri"/>
    </w:rPr>
  </w:style>
  <w:style w:type="paragraph" w:customStyle="1" w:styleId="63">
    <w:name w:val="Знак Знак Знак Знак6"/>
    <w:basedOn w:val="a"/>
    <w:uiPriority w:val="99"/>
    <w:rsid w:val="00324934"/>
    <w:pPr>
      <w:spacing w:after="0" w:line="240" w:lineRule="auto"/>
    </w:pPr>
    <w:rPr>
      <w:rFonts w:ascii="Verdana" w:eastAsia="Calibri" w:hAnsi="Verdana" w:cs="Verdana"/>
      <w:sz w:val="20"/>
      <w:szCs w:val="20"/>
      <w:lang w:val="en-US"/>
    </w:rPr>
  </w:style>
  <w:style w:type="character" w:customStyle="1" w:styleId="410">
    <w:name w:val="Знак Знак41"/>
    <w:uiPriority w:val="99"/>
    <w:semiHidden/>
    <w:rsid w:val="00324934"/>
    <w:rPr>
      <w:rFonts w:ascii="Tahoma" w:hAnsi="Tahoma" w:cs="Tahoma"/>
      <w:sz w:val="24"/>
      <w:szCs w:val="24"/>
      <w:lang w:val="ru-RU" w:eastAsia="ru-RU"/>
    </w:rPr>
  </w:style>
  <w:style w:type="paragraph" w:customStyle="1" w:styleId="Style9">
    <w:name w:val="Style9"/>
    <w:basedOn w:val="a"/>
    <w:uiPriority w:val="99"/>
    <w:rsid w:val="00324934"/>
    <w:pPr>
      <w:widowControl w:val="0"/>
      <w:autoSpaceDE w:val="0"/>
      <w:autoSpaceDN w:val="0"/>
      <w:adjustRightInd w:val="0"/>
      <w:spacing w:after="0" w:line="315" w:lineRule="exact"/>
      <w:jc w:val="center"/>
    </w:pPr>
    <w:rPr>
      <w:rFonts w:ascii="Times New Roman" w:eastAsia="Calibri" w:hAnsi="Times New Roman" w:cs="Times New Roman"/>
      <w:sz w:val="24"/>
      <w:szCs w:val="24"/>
      <w:lang w:eastAsia="ru-RU"/>
    </w:rPr>
  </w:style>
  <w:style w:type="paragraph" w:customStyle="1" w:styleId="Style7">
    <w:name w:val="Style7"/>
    <w:basedOn w:val="a"/>
    <w:uiPriority w:val="99"/>
    <w:rsid w:val="00324934"/>
    <w:pPr>
      <w:widowControl w:val="0"/>
      <w:autoSpaceDE w:val="0"/>
      <w:autoSpaceDN w:val="0"/>
      <w:adjustRightInd w:val="0"/>
      <w:spacing w:after="0" w:line="315" w:lineRule="exact"/>
    </w:pPr>
    <w:rPr>
      <w:rFonts w:ascii="Times New Roman" w:eastAsia="Calibri" w:hAnsi="Times New Roman" w:cs="Times New Roman"/>
      <w:sz w:val="24"/>
      <w:szCs w:val="24"/>
      <w:lang w:eastAsia="ru-RU"/>
    </w:rPr>
  </w:style>
  <w:style w:type="paragraph" w:customStyle="1" w:styleId="Style8">
    <w:name w:val="Style8"/>
    <w:basedOn w:val="a"/>
    <w:uiPriority w:val="99"/>
    <w:rsid w:val="00324934"/>
    <w:pPr>
      <w:widowControl w:val="0"/>
      <w:autoSpaceDE w:val="0"/>
      <w:autoSpaceDN w:val="0"/>
      <w:adjustRightInd w:val="0"/>
      <w:spacing w:after="0" w:line="323" w:lineRule="exact"/>
      <w:ind w:firstLine="495"/>
    </w:pPr>
    <w:rPr>
      <w:rFonts w:ascii="Times New Roman" w:eastAsia="Calibri" w:hAnsi="Times New Roman" w:cs="Times New Roman"/>
      <w:sz w:val="24"/>
      <w:szCs w:val="24"/>
      <w:lang w:eastAsia="ru-RU"/>
    </w:rPr>
  </w:style>
  <w:style w:type="character" w:customStyle="1" w:styleId="FontStyle15">
    <w:name w:val="Font Style15"/>
    <w:uiPriority w:val="99"/>
    <w:rsid w:val="00324934"/>
    <w:rPr>
      <w:rFonts w:ascii="Times New Roman" w:hAnsi="Times New Roman" w:cs="Times New Roman"/>
      <w:sz w:val="18"/>
      <w:szCs w:val="18"/>
    </w:rPr>
  </w:style>
  <w:style w:type="character" w:customStyle="1" w:styleId="131">
    <w:name w:val="Знак Знак131"/>
    <w:uiPriority w:val="99"/>
    <w:rsid w:val="00324934"/>
    <w:rPr>
      <w:rFonts w:ascii="Courier New" w:hAnsi="Courier New" w:cs="Courier New"/>
      <w:sz w:val="20"/>
      <w:szCs w:val="20"/>
      <w:lang w:eastAsia="ru-RU"/>
    </w:rPr>
  </w:style>
  <w:style w:type="table" w:customStyle="1" w:styleId="39">
    <w:name w:val="Сетка таблицы3"/>
    <w:uiPriority w:val="99"/>
    <w:rsid w:val="0032493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e">
    <w:name w:val="Светлая заливка1"/>
    <w:uiPriority w:val="99"/>
    <w:rsid w:val="00324934"/>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324934"/>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
    <w:name w:val="Светлая заливка - Акцент 21"/>
    <w:uiPriority w:val="99"/>
    <w:rsid w:val="00324934"/>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
    <w:name w:val="Светлая заливка - Акцент 22"/>
    <w:uiPriority w:val="99"/>
    <w:rsid w:val="00324934"/>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styleId="-20">
    <w:name w:val="Light Shading Accent 2"/>
    <w:basedOn w:val="a1"/>
    <w:uiPriority w:val="99"/>
    <w:rsid w:val="00324934"/>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5">
    <w:name w:val="Сетка таблицы4"/>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
    <w:uiPriority w:val="99"/>
    <w:rsid w:val="00324934"/>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0">
    <w:name w:val="Основной текст 25"/>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table" w:customStyle="1" w:styleId="73">
    <w:name w:val="Сетка таблицы7"/>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4">
    <w:name w:val="Знак Знак Знак Знак7"/>
    <w:basedOn w:val="a"/>
    <w:uiPriority w:val="99"/>
    <w:rsid w:val="00324934"/>
    <w:pPr>
      <w:spacing w:after="0" w:line="240" w:lineRule="auto"/>
    </w:pPr>
    <w:rPr>
      <w:rFonts w:ascii="Verdana" w:eastAsia="Times New Roman" w:hAnsi="Verdana" w:cs="Verdana"/>
      <w:sz w:val="20"/>
      <w:szCs w:val="20"/>
      <w:lang w:val="en-US"/>
    </w:rPr>
  </w:style>
  <w:style w:type="table" w:customStyle="1" w:styleId="83">
    <w:name w:val="Сетка таблицы8"/>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uiPriority w:val="99"/>
    <w:rsid w:val="00324934"/>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3">
    <w:name w:val="Основной текст с отступом 21"/>
    <w:basedOn w:val="a"/>
    <w:uiPriority w:val="99"/>
    <w:rsid w:val="00324934"/>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NoSpacing1">
    <w:name w:val="No Spacing1"/>
    <w:uiPriority w:val="99"/>
    <w:rsid w:val="00324934"/>
    <w:pPr>
      <w:spacing w:after="0" w:line="240" w:lineRule="auto"/>
    </w:pPr>
    <w:rPr>
      <w:rFonts w:ascii="Calibri" w:eastAsia="Times New Roman" w:hAnsi="Calibri" w:cs="Calibri"/>
      <w:lang w:eastAsia="ru-RU"/>
    </w:rPr>
  </w:style>
  <w:style w:type="character" w:customStyle="1" w:styleId="rvts15">
    <w:name w:val="rvts15"/>
    <w:uiPriority w:val="99"/>
    <w:rsid w:val="00324934"/>
    <w:rPr>
      <w:rFonts w:cs="Times New Roman"/>
    </w:rPr>
  </w:style>
  <w:style w:type="character" w:customStyle="1" w:styleId="rvts23">
    <w:name w:val="rvts23"/>
    <w:uiPriority w:val="99"/>
    <w:rsid w:val="00324934"/>
    <w:rPr>
      <w:rFonts w:cs="Times New Roman"/>
    </w:rPr>
  </w:style>
  <w:style w:type="character" w:customStyle="1" w:styleId="rvts9">
    <w:name w:val="rvts9"/>
    <w:uiPriority w:val="99"/>
    <w:rsid w:val="00324934"/>
    <w:rPr>
      <w:rFonts w:cs="Times New Roman"/>
    </w:rPr>
  </w:style>
  <w:style w:type="character" w:customStyle="1" w:styleId="rvts64">
    <w:name w:val="rvts64"/>
    <w:uiPriority w:val="99"/>
    <w:rsid w:val="00324934"/>
    <w:rPr>
      <w:rFonts w:cs="Times New Roman"/>
    </w:rPr>
  </w:style>
  <w:style w:type="character" w:customStyle="1" w:styleId="191">
    <w:name w:val="Знак Знак191"/>
    <w:uiPriority w:val="99"/>
    <w:rsid w:val="00324934"/>
    <w:rPr>
      <w:rFonts w:ascii="Arial" w:hAnsi="Arial" w:cs="Arial"/>
      <w:b/>
      <w:bCs/>
      <w:sz w:val="26"/>
      <w:szCs w:val="26"/>
      <w:lang w:val="ru-RU" w:eastAsia="ru-RU"/>
    </w:rPr>
  </w:style>
  <w:style w:type="character" w:customStyle="1" w:styleId="221">
    <w:name w:val="Знак Знак22"/>
    <w:uiPriority w:val="99"/>
    <w:rsid w:val="00324934"/>
    <w:rPr>
      <w:rFonts w:ascii="Courier New" w:hAnsi="Courier New" w:cs="Courier New"/>
      <w:lang w:val="ru-RU" w:eastAsia="ru-RU"/>
    </w:rPr>
  </w:style>
  <w:style w:type="character" w:customStyle="1" w:styleId="FontStyle23">
    <w:name w:val="Font Style23"/>
    <w:uiPriority w:val="99"/>
    <w:rsid w:val="00324934"/>
    <w:rPr>
      <w:rFonts w:ascii="Times New Roman" w:hAnsi="Times New Roman" w:cs="Times New Roman"/>
      <w:b/>
      <w:bCs/>
      <w:smallCaps/>
      <w:sz w:val="20"/>
      <w:szCs w:val="20"/>
    </w:rPr>
  </w:style>
  <w:style w:type="paragraph" w:customStyle="1" w:styleId="Default">
    <w:name w:val="Default"/>
    <w:uiPriority w:val="99"/>
    <w:rsid w:val="0032493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b">
    <w:name w:val="Основний текст (2)_"/>
    <w:link w:val="2c"/>
    <w:uiPriority w:val="99"/>
    <w:locked/>
    <w:rsid w:val="00324934"/>
    <w:rPr>
      <w:sz w:val="16"/>
      <w:shd w:val="clear" w:color="auto" w:fill="FFFFFF"/>
    </w:rPr>
  </w:style>
  <w:style w:type="paragraph" w:customStyle="1" w:styleId="2c">
    <w:name w:val="Основний текст (2)"/>
    <w:basedOn w:val="a"/>
    <w:link w:val="2b"/>
    <w:uiPriority w:val="99"/>
    <w:rsid w:val="00324934"/>
    <w:pPr>
      <w:shd w:val="clear" w:color="auto" w:fill="FFFFFF"/>
      <w:spacing w:after="900" w:line="192" w:lineRule="exact"/>
    </w:pPr>
    <w:rPr>
      <w:sz w:val="16"/>
    </w:rPr>
  </w:style>
  <w:style w:type="paragraph" w:customStyle="1" w:styleId="55">
    <w:name w:val="Абзац списка5"/>
    <w:basedOn w:val="a"/>
    <w:uiPriority w:val="99"/>
    <w:rsid w:val="00324934"/>
    <w:pPr>
      <w:spacing w:after="0" w:line="240" w:lineRule="auto"/>
      <w:ind w:left="720"/>
    </w:pPr>
    <w:rPr>
      <w:rFonts w:ascii="Times New Roman" w:eastAsia="Calibri" w:hAnsi="Times New Roman" w:cs="Times New Roman"/>
      <w:sz w:val="24"/>
      <w:szCs w:val="24"/>
      <w:lang w:eastAsia="ru-RU"/>
    </w:rPr>
  </w:style>
  <w:style w:type="paragraph" w:customStyle="1" w:styleId="1f">
    <w:name w:val="Без интервала1"/>
    <w:uiPriority w:val="99"/>
    <w:rsid w:val="00324934"/>
    <w:pPr>
      <w:spacing w:after="0" w:line="240" w:lineRule="auto"/>
    </w:pPr>
    <w:rPr>
      <w:rFonts w:ascii="Calibri" w:eastAsia="Calibri" w:hAnsi="Calibri" w:cs="Calibri"/>
      <w:lang w:eastAsia="ru-RU"/>
    </w:rPr>
  </w:style>
  <w:style w:type="character" w:customStyle="1" w:styleId="rvts0">
    <w:name w:val="rvts0"/>
    <w:uiPriority w:val="99"/>
    <w:rsid w:val="00324934"/>
  </w:style>
  <w:style w:type="paragraph" w:customStyle="1" w:styleId="aff9">
    <w:name w:val="Содержимое таблицы"/>
    <w:basedOn w:val="a"/>
    <w:rsid w:val="00943AE4"/>
    <w:pPr>
      <w:widowControl w:val="0"/>
      <w:suppressLineNumbers/>
      <w:suppressAutoHyphens/>
      <w:spacing w:after="0" w:line="240" w:lineRule="auto"/>
    </w:pPr>
    <w:rPr>
      <w:rFonts w:ascii="Times" w:eastAsia="DejaVu Sans" w:hAnsi="Times" w:cs="Lohit Hindi"/>
      <w:kern w:val="2"/>
      <w:sz w:val="24"/>
      <w:szCs w:val="24"/>
      <w:lang w:eastAsia="hi-IN" w:bidi="hi-IN"/>
    </w:rPr>
  </w:style>
  <w:style w:type="paragraph" w:customStyle="1" w:styleId="affa">
    <w:name w:val="Базовый"/>
    <w:rsid w:val="001F4386"/>
    <w:pPr>
      <w:tabs>
        <w:tab w:val="left" w:pos="709"/>
      </w:tabs>
      <w:suppressAutoHyphens/>
      <w:spacing w:after="200" w:line="276" w:lineRule="atLeast"/>
    </w:pPr>
    <w:rPr>
      <w:rFonts w:ascii="Calibri" w:eastAsia="SimSun" w:hAnsi="Calibri" w:cs="Times New Roman"/>
      <w:lang w:eastAsia="ru-RU"/>
    </w:rPr>
  </w:style>
  <w:style w:type="numbering" w:customStyle="1" w:styleId="112">
    <w:name w:val="Нет списка11"/>
    <w:next w:val="a2"/>
    <w:uiPriority w:val="99"/>
    <w:semiHidden/>
    <w:unhideWhenUsed/>
    <w:rsid w:val="007E2980"/>
  </w:style>
  <w:style w:type="numbering" w:customStyle="1" w:styleId="2d">
    <w:name w:val="Нет списка2"/>
    <w:next w:val="a2"/>
    <w:uiPriority w:val="99"/>
    <w:semiHidden/>
    <w:unhideWhenUsed/>
    <w:rsid w:val="007E2980"/>
  </w:style>
  <w:style w:type="numbering" w:customStyle="1" w:styleId="3a">
    <w:name w:val="Нет списка3"/>
    <w:next w:val="a2"/>
    <w:uiPriority w:val="99"/>
    <w:semiHidden/>
    <w:unhideWhenUsed/>
    <w:rsid w:val="007E2980"/>
  </w:style>
  <w:style w:type="numbering" w:customStyle="1" w:styleId="46">
    <w:name w:val="Нет списка4"/>
    <w:next w:val="a2"/>
    <w:uiPriority w:val="99"/>
    <w:semiHidden/>
    <w:unhideWhenUsed/>
    <w:rsid w:val="007E2980"/>
  </w:style>
  <w:style w:type="numbering" w:customStyle="1" w:styleId="56">
    <w:name w:val="Нет списка5"/>
    <w:next w:val="a2"/>
    <w:uiPriority w:val="99"/>
    <w:semiHidden/>
    <w:unhideWhenUsed/>
    <w:rsid w:val="007E2980"/>
  </w:style>
  <w:style w:type="numbering" w:customStyle="1" w:styleId="65">
    <w:name w:val="Нет списка6"/>
    <w:next w:val="a2"/>
    <w:semiHidden/>
    <w:rsid w:val="002A42C7"/>
  </w:style>
  <w:style w:type="paragraph" w:customStyle="1" w:styleId="docdata">
    <w:name w:val="docdata"/>
    <w:aliases w:val="docy,v5,7794,baiaagaaboqcaaadrboaaavsggaaaaaaaaaaaaaaaaaaaaaaaaaaaaaaaaaaaaaaaaaaaaaaaaaaaaaaaaaaaaaaaaaaaaaaaaaaaaaaaaaaaaaaaaaaaaaaaaaaaaaaaaaaaaaaaaaaaaaaaaaaaaaaaaaaaaaaaaaaaaaaaaaaaaaaaaaaaaaaaaaaaaaaaaaaaaaaaaaaaaaaaaaaaaaaaaaaaaaaaaaaaaaa"/>
    <w:basedOn w:val="a"/>
    <w:rsid w:val="002A4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03">
    <w:name w:val="2403"/>
    <w:aliases w:val="baiaagaaboqcaaadnquaaavdbqaaaaaaaaaaaaaaaaaaaaaaaaaaaaaaaaaaaaaaaaaaaaaaaaaaaaaaaaaaaaaaaaaaaaaaaaaaaaaaaaaaaaaaaaaaaaaaaaaaaaaaaaaaaaaaaaaaaaaaaaaaaaaaaaaaaaaaaaaaaaaaaaaaaaaaaaaaaaaaaaaaaaaaaaaaaaaaaaaaaaaaaaaaaaaaaaaaaaaaaaaaaaaa"/>
    <w:basedOn w:val="a0"/>
    <w:rsid w:val="002A42C7"/>
  </w:style>
  <w:style w:type="character" w:customStyle="1" w:styleId="2393">
    <w:name w:val="2393"/>
    <w:aliases w:val="baiaagaaboqcaaadkwuaaau5bqaaaaaaaaaaaaaaaaaaaaaaaaaaaaaaaaaaaaaaaaaaaaaaaaaaaaaaaaaaaaaaaaaaaaaaaaaaaaaaaaaaaaaaaaaaaaaaaaaaaaaaaaaaaaaaaaaaaaaaaaaaaaaaaaaaaaaaaaaaaaaaaaaaaaaaaaaaaaaaaaaaaaaaaaaaaaaaaaaaaaaaaaaaaaaaaaaaaaaaaaaaaaaa"/>
    <w:basedOn w:val="a0"/>
    <w:rsid w:val="002A42C7"/>
  </w:style>
  <w:style w:type="numbering" w:customStyle="1" w:styleId="121">
    <w:name w:val="Нет списка12"/>
    <w:next w:val="a2"/>
    <w:uiPriority w:val="99"/>
    <w:semiHidden/>
    <w:unhideWhenUsed/>
    <w:rsid w:val="002A42C7"/>
  </w:style>
  <w:style w:type="character" w:customStyle="1" w:styleId="afe">
    <w:name w:val="Без интервала Знак"/>
    <w:link w:val="afd"/>
    <w:uiPriority w:val="99"/>
    <w:locked/>
    <w:rsid w:val="002A42C7"/>
    <w:rPr>
      <w:rFonts w:ascii="Calibri" w:eastAsia="Times New Roman" w:hAnsi="Calibri" w:cs="Calibri"/>
      <w:lang w:eastAsia="ru-RU"/>
    </w:rPr>
  </w:style>
  <w:style w:type="table" w:customStyle="1" w:styleId="102">
    <w:name w:val="Сетка таблицы10"/>
    <w:basedOn w:val="a1"/>
    <w:next w:val="aff1"/>
    <w:uiPriority w:val="99"/>
    <w:rsid w:val="002A42C7"/>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Веб-таблица 21"/>
    <w:basedOn w:val="a1"/>
    <w:next w:val="-2"/>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
    <w:name w:val="Веб-таблица 11"/>
    <w:basedOn w:val="a1"/>
    <w:next w:val="-1"/>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
    <w:name w:val="Сетка таблицы1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2A42C7"/>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11"/>
    <w:uiPriority w:val="99"/>
    <w:rsid w:val="002A42C7"/>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ветлая заливка - Акцент 111"/>
    <w:uiPriority w:val="99"/>
    <w:rsid w:val="002A42C7"/>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
    <w:name w:val="Светлая заливка - Акцент 211"/>
    <w:uiPriority w:val="99"/>
    <w:rsid w:val="002A42C7"/>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
    <w:name w:val="Светлая заливка - Акцент 221"/>
    <w:uiPriority w:val="99"/>
    <w:rsid w:val="002A42C7"/>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
    <w:name w:val="Светлая заливка - Акцент 23"/>
    <w:basedOn w:val="a1"/>
    <w:next w:val="-20"/>
    <w:uiPriority w:val="99"/>
    <w:rsid w:val="002A42C7"/>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
    <w:name w:val="Сетка таблицы4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2A42C7"/>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2A42C7"/>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uiPriority w:val="99"/>
    <w:rsid w:val="002A42C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7">
    <w:name w:val="Основной текст5"/>
    <w:uiPriority w:val="99"/>
    <w:rsid w:val="002A42C7"/>
    <w:rPr>
      <w:rFonts w:ascii="Times New Roman" w:hAnsi="Times New Roman" w:cs="Times New Roman"/>
      <w:color w:val="000000"/>
      <w:spacing w:val="0"/>
      <w:w w:val="100"/>
      <w:position w:val="0"/>
      <w:sz w:val="28"/>
      <w:szCs w:val="28"/>
      <w:u w:val="none"/>
      <w:lang w:val="uk-UA"/>
    </w:rPr>
  </w:style>
  <w:style w:type="paragraph" w:customStyle="1" w:styleId="Style2">
    <w:name w:val="Style2"/>
    <w:basedOn w:val="a"/>
    <w:uiPriority w:val="99"/>
    <w:rsid w:val="002A42C7"/>
    <w:pPr>
      <w:widowControl w:val="0"/>
      <w:autoSpaceDE w:val="0"/>
      <w:autoSpaceDN w:val="0"/>
      <w:adjustRightInd w:val="0"/>
      <w:spacing w:after="0" w:line="275" w:lineRule="exact"/>
      <w:ind w:hanging="341"/>
      <w:jc w:val="both"/>
    </w:pPr>
    <w:rPr>
      <w:rFonts w:ascii="Times New Roman" w:eastAsia="Calibri" w:hAnsi="Times New Roman" w:cs="Times New Roman"/>
      <w:sz w:val="24"/>
      <w:szCs w:val="24"/>
      <w:lang w:eastAsia="ru-RU"/>
    </w:rPr>
  </w:style>
  <w:style w:type="paragraph" w:customStyle="1" w:styleId="Style3">
    <w:name w:val="Style3"/>
    <w:basedOn w:val="a"/>
    <w:uiPriority w:val="99"/>
    <w:rsid w:val="002A42C7"/>
    <w:pPr>
      <w:widowControl w:val="0"/>
      <w:autoSpaceDE w:val="0"/>
      <w:autoSpaceDN w:val="0"/>
      <w:adjustRightInd w:val="0"/>
      <w:spacing w:after="0" w:line="286" w:lineRule="exact"/>
      <w:ind w:hanging="350"/>
    </w:pPr>
    <w:rPr>
      <w:rFonts w:ascii="Times New Roman" w:eastAsia="Calibri" w:hAnsi="Times New Roman" w:cs="Times New Roman"/>
      <w:sz w:val="24"/>
      <w:szCs w:val="24"/>
      <w:lang w:eastAsia="ru-RU"/>
    </w:rPr>
  </w:style>
  <w:style w:type="character" w:customStyle="1" w:styleId="FontStyle11">
    <w:name w:val="Font Style11"/>
    <w:uiPriority w:val="99"/>
    <w:rsid w:val="002A42C7"/>
    <w:rPr>
      <w:rFonts w:ascii="Times New Roman" w:hAnsi="Times New Roman" w:cs="Times New Roman"/>
      <w:b/>
      <w:bCs/>
      <w:sz w:val="22"/>
      <w:szCs w:val="22"/>
    </w:rPr>
  </w:style>
  <w:style w:type="character" w:customStyle="1" w:styleId="apple-converted-space">
    <w:name w:val="apple-converted-space"/>
    <w:uiPriority w:val="99"/>
    <w:rsid w:val="002A42C7"/>
  </w:style>
  <w:style w:type="character" w:customStyle="1" w:styleId="FontStyle56">
    <w:name w:val="Font Style56"/>
    <w:uiPriority w:val="99"/>
    <w:rsid w:val="002A42C7"/>
    <w:rPr>
      <w:rFonts w:ascii="Franklin Gothic Medium Cond" w:hAnsi="Franklin Gothic Medium Cond"/>
      <w:b/>
      <w:sz w:val="18"/>
    </w:rPr>
  </w:style>
  <w:style w:type="paragraph" w:customStyle="1" w:styleId="Style17">
    <w:name w:val="Style17"/>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paragraph" w:customStyle="1" w:styleId="Style32">
    <w:name w:val="Style32"/>
    <w:basedOn w:val="a"/>
    <w:uiPriority w:val="99"/>
    <w:rsid w:val="002A42C7"/>
    <w:pPr>
      <w:widowControl w:val="0"/>
      <w:autoSpaceDE w:val="0"/>
      <w:autoSpaceDN w:val="0"/>
      <w:adjustRightInd w:val="0"/>
      <w:spacing w:after="0" w:line="221" w:lineRule="exact"/>
      <w:jc w:val="center"/>
    </w:pPr>
    <w:rPr>
      <w:rFonts w:ascii="Trebuchet MS" w:eastAsia="Calibri" w:hAnsi="Trebuchet MS" w:cs="Times New Roman"/>
      <w:sz w:val="24"/>
      <w:szCs w:val="24"/>
      <w:lang w:eastAsia="ru-RU"/>
    </w:rPr>
  </w:style>
  <w:style w:type="paragraph" w:customStyle="1" w:styleId="Style36">
    <w:name w:val="Style36"/>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character" w:customStyle="1" w:styleId="FontStyle48">
    <w:name w:val="Font Style48"/>
    <w:uiPriority w:val="99"/>
    <w:rsid w:val="002A42C7"/>
    <w:rPr>
      <w:rFonts w:ascii="Times New Roman" w:hAnsi="Times New Roman"/>
      <w:sz w:val="20"/>
    </w:rPr>
  </w:style>
  <w:style w:type="character" w:customStyle="1" w:styleId="FontStyle55">
    <w:name w:val="Font Style55"/>
    <w:uiPriority w:val="99"/>
    <w:rsid w:val="002A42C7"/>
    <w:rPr>
      <w:rFonts w:ascii="Times New Roman" w:hAnsi="Times New Roman"/>
      <w:sz w:val="20"/>
    </w:rPr>
  </w:style>
  <w:style w:type="character" w:customStyle="1" w:styleId="FontStyle81">
    <w:name w:val="Font Style81"/>
    <w:uiPriority w:val="99"/>
    <w:rsid w:val="002A42C7"/>
    <w:rPr>
      <w:rFonts w:ascii="Times New Roman" w:hAnsi="Times New Roman"/>
      <w:b/>
      <w:sz w:val="20"/>
    </w:rPr>
  </w:style>
  <w:style w:type="character" w:customStyle="1" w:styleId="FontStyle66">
    <w:name w:val="Font Style66"/>
    <w:uiPriority w:val="99"/>
    <w:rsid w:val="002A42C7"/>
    <w:rPr>
      <w:rFonts w:ascii="Impact" w:hAnsi="Impact"/>
      <w:sz w:val="18"/>
    </w:rPr>
  </w:style>
  <w:style w:type="character" w:customStyle="1" w:styleId="FontStyle67">
    <w:name w:val="Font Style67"/>
    <w:uiPriority w:val="99"/>
    <w:rsid w:val="002A42C7"/>
    <w:rPr>
      <w:rFonts w:ascii="Franklin Gothic Medium Cond" w:hAnsi="Franklin Gothic Medium Cond"/>
      <w:i/>
      <w:sz w:val="8"/>
    </w:rPr>
  </w:style>
  <w:style w:type="paragraph" w:customStyle="1" w:styleId="Style11">
    <w:name w:val="Style11"/>
    <w:basedOn w:val="a"/>
    <w:uiPriority w:val="99"/>
    <w:rsid w:val="002A42C7"/>
    <w:pPr>
      <w:widowControl w:val="0"/>
      <w:autoSpaceDE w:val="0"/>
      <w:autoSpaceDN w:val="0"/>
      <w:adjustRightInd w:val="0"/>
      <w:spacing w:after="0" w:line="326" w:lineRule="exact"/>
    </w:pPr>
    <w:rPr>
      <w:rFonts w:ascii="Times New Roman" w:eastAsia="Calibri" w:hAnsi="Times New Roman" w:cs="Times New Roman"/>
      <w:sz w:val="24"/>
      <w:szCs w:val="24"/>
      <w:lang w:eastAsia="ru-RU"/>
    </w:rPr>
  </w:style>
  <w:style w:type="character" w:customStyle="1" w:styleId="FontStyle18">
    <w:name w:val="Font Style18"/>
    <w:uiPriority w:val="99"/>
    <w:rsid w:val="002A42C7"/>
    <w:rPr>
      <w:rFonts w:ascii="Times New Roman" w:hAnsi="Times New Roman"/>
      <w:sz w:val="16"/>
    </w:rPr>
  </w:style>
  <w:style w:type="character" w:customStyle="1" w:styleId="FontStyle25">
    <w:name w:val="Font Style25"/>
    <w:uiPriority w:val="99"/>
    <w:rsid w:val="002A42C7"/>
    <w:rPr>
      <w:rFonts w:ascii="Times New Roman" w:hAnsi="Times New Roman"/>
      <w:sz w:val="16"/>
    </w:rPr>
  </w:style>
  <w:style w:type="character" w:customStyle="1" w:styleId="FontStyle17">
    <w:name w:val="Font Style17"/>
    <w:uiPriority w:val="99"/>
    <w:rsid w:val="002A42C7"/>
    <w:rPr>
      <w:rFonts w:ascii="Times New Roman" w:hAnsi="Times New Roman"/>
      <w:sz w:val="12"/>
    </w:rPr>
  </w:style>
  <w:style w:type="character" w:customStyle="1" w:styleId="FontStyle21">
    <w:name w:val="Font Style21"/>
    <w:uiPriority w:val="99"/>
    <w:rsid w:val="002A42C7"/>
    <w:rPr>
      <w:rFonts w:ascii="Times New Roman" w:hAnsi="Times New Roman"/>
      <w:b/>
      <w:sz w:val="20"/>
    </w:rPr>
  </w:style>
  <w:style w:type="paragraph" w:customStyle="1" w:styleId="2e">
    <w:name w:val="Без интервала2"/>
    <w:uiPriority w:val="99"/>
    <w:rsid w:val="002A42C7"/>
    <w:pPr>
      <w:spacing w:after="0" w:line="240" w:lineRule="auto"/>
    </w:pPr>
    <w:rPr>
      <w:rFonts w:ascii="Times New Roman" w:eastAsia="Calibri" w:hAnsi="Times New Roman" w:cs="Times New Roman"/>
      <w:sz w:val="24"/>
      <w:szCs w:val="24"/>
      <w:lang w:eastAsia="ru-RU"/>
    </w:rPr>
  </w:style>
  <w:style w:type="paragraph" w:customStyle="1" w:styleId="normal1">
    <w:name w:val="normal1"/>
    <w:rsid w:val="002A42C7"/>
    <w:pPr>
      <w:spacing w:after="0" w:line="240" w:lineRule="auto"/>
    </w:pPr>
    <w:rPr>
      <w:rFonts w:ascii="Times New Roman" w:eastAsia="Times New Roman" w:hAnsi="Times New Roman" w:cs="Times New Roman"/>
      <w:sz w:val="20"/>
      <w:szCs w:val="20"/>
      <w:lang w:val="uk-UA" w:eastAsia="ru-RU"/>
    </w:rPr>
  </w:style>
  <w:style w:type="paragraph" w:customStyle="1" w:styleId="1f0">
    <w:name w:val="Обычный1"/>
    <w:rsid w:val="002A42C7"/>
    <w:pPr>
      <w:spacing w:after="0" w:line="240" w:lineRule="auto"/>
    </w:pPr>
    <w:rPr>
      <w:rFonts w:ascii="Times New Roman" w:eastAsia="Times New Roman" w:hAnsi="Times New Roman" w:cs="Times New Roman"/>
      <w:sz w:val="20"/>
      <w:szCs w:val="20"/>
      <w:lang w:val="uk-UA" w:eastAsia="ru-RU"/>
    </w:rPr>
  </w:style>
  <w:style w:type="character" w:customStyle="1" w:styleId="90">
    <w:name w:val="Заголовок 9 Знак"/>
    <w:basedOn w:val="a0"/>
    <w:link w:val="9"/>
    <w:uiPriority w:val="9"/>
    <w:rsid w:val="00225455"/>
    <w:rPr>
      <w:rFonts w:ascii="Cambria" w:eastAsia="Calibri" w:hAnsi="Cambria" w:cs="Times New Roman"/>
      <w:b/>
      <w:bCs/>
      <w:i/>
      <w:iCs/>
      <w:color w:val="7F7F7F"/>
      <w:sz w:val="18"/>
      <w:szCs w:val="18"/>
    </w:rPr>
  </w:style>
  <w:style w:type="numbering" w:customStyle="1" w:styleId="75">
    <w:name w:val="Нет списка7"/>
    <w:next w:val="a2"/>
    <w:uiPriority w:val="99"/>
    <w:semiHidden/>
    <w:unhideWhenUsed/>
    <w:rsid w:val="00225455"/>
  </w:style>
  <w:style w:type="table" w:customStyle="1" w:styleId="122">
    <w:name w:val="Сетка таблицы12"/>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2">
    <w:name w:val="Нет списка13"/>
    <w:next w:val="a2"/>
    <w:uiPriority w:val="99"/>
    <w:semiHidden/>
    <w:unhideWhenUsed/>
    <w:rsid w:val="00225455"/>
  </w:style>
  <w:style w:type="paragraph" w:styleId="affb">
    <w:name w:val="Subtitle"/>
    <w:basedOn w:val="a"/>
    <w:next w:val="a"/>
    <w:link w:val="affc"/>
    <w:uiPriority w:val="11"/>
    <w:qFormat/>
    <w:rsid w:val="00225455"/>
    <w:pPr>
      <w:spacing w:after="200" w:line="276" w:lineRule="auto"/>
    </w:pPr>
    <w:rPr>
      <w:rFonts w:ascii="Cambria" w:eastAsia="Calibri" w:hAnsi="Cambria" w:cs="Times New Roman"/>
      <w:i/>
      <w:iCs/>
      <w:smallCaps/>
      <w:spacing w:val="10"/>
      <w:sz w:val="28"/>
      <w:szCs w:val="28"/>
    </w:rPr>
  </w:style>
  <w:style w:type="character" w:customStyle="1" w:styleId="affc">
    <w:name w:val="Подзаголовок Знак"/>
    <w:basedOn w:val="a0"/>
    <w:link w:val="affb"/>
    <w:uiPriority w:val="11"/>
    <w:rsid w:val="00225455"/>
    <w:rPr>
      <w:rFonts w:ascii="Cambria" w:eastAsia="Calibri" w:hAnsi="Cambria" w:cs="Times New Roman"/>
      <w:i/>
      <w:iCs/>
      <w:smallCaps/>
      <w:spacing w:val="10"/>
      <w:sz w:val="28"/>
      <w:szCs w:val="28"/>
    </w:rPr>
  </w:style>
  <w:style w:type="paragraph" w:styleId="2f">
    <w:name w:val="Quote"/>
    <w:basedOn w:val="a"/>
    <w:next w:val="a"/>
    <w:link w:val="2f0"/>
    <w:uiPriority w:val="29"/>
    <w:qFormat/>
    <w:rsid w:val="00225455"/>
    <w:pPr>
      <w:spacing w:after="200" w:line="276" w:lineRule="auto"/>
    </w:pPr>
    <w:rPr>
      <w:rFonts w:ascii="Cambria" w:eastAsia="Calibri" w:hAnsi="Cambria" w:cs="Times New Roman"/>
      <w:i/>
      <w:iCs/>
    </w:rPr>
  </w:style>
  <w:style w:type="character" w:customStyle="1" w:styleId="2f0">
    <w:name w:val="Цитата 2 Знак"/>
    <w:basedOn w:val="a0"/>
    <w:link w:val="2f"/>
    <w:uiPriority w:val="29"/>
    <w:rsid w:val="00225455"/>
    <w:rPr>
      <w:rFonts w:ascii="Cambria" w:eastAsia="Calibri" w:hAnsi="Cambria" w:cs="Times New Roman"/>
      <w:i/>
      <w:iCs/>
    </w:rPr>
  </w:style>
  <w:style w:type="paragraph" w:styleId="affd">
    <w:name w:val="Intense Quote"/>
    <w:basedOn w:val="a"/>
    <w:next w:val="a"/>
    <w:link w:val="affe"/>
    <w:uiPriority w:val="30"/>
    <w:qFormat/>
    <w:rsid w:val="00225455"/>
    <w:pPr>
      <w:pBdr>
        <w:top w:val="single" w:sz="4" w:space="10" w:color="auto"/>
        <w:bottom w:val="single" w:sz="4" w:space="10" w:color="auto"/>
      </w:pBdr>
      <w:spacing w:before="240" w:after="240" w:line="300" w:lineRule="auto"/>
      <w:ind w:left="1152" w:right="1152"/>
      <w:jc w:val="both"/>
    </w:pPr>
    <w:rPr>
      <w:rFonts w:ascii="Cambria" w:eastAsia="Calibri" w:hAnsi="Cambria" w:cs="Times New Roman"/>
      <w:i/>
      <w:iCs/>
    </w:rPr>
  </w:style>
  <w:style w:type="character" w:customStyle="1" w:styleId="affe">
    <w:name w:val="Выделенная цитата Знак"/>
    <w:basedOn w:val="a0"/>
    <w:link w:val="affd"/>
    <w:uiPriority w:val="30"/>
    <w:rsid w:val="00225455"/>
    <w:rPr>
      <w:rFonts w:ascii="Cambria" w:eastAsia="Calibri" w:hAnsi="Cambria" w:cs="Times New Roman"/>
      <w:i/>
      <w:iCs/>
    </w:rPr>
  </w:style>
  <w:style w:type="character" w:styleId="afff">
    <w:name w:val="Subtle Emphasis"/>
    <w:uiPriority w:val="19"/>
    <w:qFormat/>
    <w:rsid w:val="00225455"/>
    <w:rPr>
      <w:i/>
      <w:iCs/>
    </w:rPr>
  </w:style>
  <w:style w:type="character" w:styleId="afff0">
    <w:name w:val="Intense Emphasis"/>
    <w:uiPriority w:val="21"/>
    <w:qFormat/>
    <w:rsid w:val="00225455"/>
    <w:rPr>
      <w:b/>
      <w:bCs/>
      <w:i/>
      <w:iCs/>
    </w:rPr>
  </w:style>
  <w:style w:type="character" w:styleId="afff1">
    <w:name w:val="Subtle Reference"/>
    <w:uiPriority w:val="31"/>
    <w:qFormat/>
    <w:rsid w:val="00225455"/>
    <w:rPr>
      <w:smallCaps/>
    </w:rPr>
  </w:style>
  <w:style w:type="character" w:styleId="afff2">
    <w:name w:val="Book Title"/>
    <w:uiPriority w:val="33"/>
    <w:qFormat/>
    <w:rsid w:val="00225455"/>
    <w:rPr>
      <w:i/>
      <w:iCs/>
      <w:smallCaps/>
      <w:spacing w:val="5"/>
    </w:rPr>
  </w:style>
  <w:style w:type="paragraph" w:styleId="afff3">
    <w:name w:val="TOC Heading"/>
    <w:basedOn w:val="1"/>
    <w:next w:val="a"/>
    <w:uiPriority w:val="39"/>
    <w:qFormat/>
    <w:rsid w:val="00225455"/>
    <w:pPr>
      <w:spacing w:before="480" w:line="276" w:lineRule="auto"/>
      <w:contextualSpacing/>
      <w:jc w:val="left"/>
      <w:outlineLvl w:val="9"/>
    </w:pPr>
    <w:rPr>
      <w:rFonts w:ascii="Cambria" w:eastAsia="Calibri" w:hAnsi="Cambria"/>
      <w:b w:val="0"/>
      <w:bCs w:val="0"/>
      <w:i w:val="0"/>
      <w:iCs w:val="0"/>
      <w:smallCaps/>
      <w:spacing w:val="5"/>
      <w:sz w:val="36"/>
      <w:szCs w:val="36"/>
      <w:lang w:val="ru-RU" w:bidi="en-US"/>
    </w:rPr>
  </w:style>
  <w:style w:type="numbering" w:customStyle="1" w:styleId="1110">
    <w:name w:val="Нет списка111"/>
    <w:next w:val="a2"/>
    <w:uiPriority w:val="99"/>
    <w:semiHidden/>
    <w:unhideWhenUsed/>
    <w:rsid w:val="00225455"/>
  </w:style>
  <w:style w:type="table" w:customStyle="1" w:styleId="133">
    <w:name w:val="Сетка таблицы13"/>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
    <w:name w:val="Нет списка8"/>
    <w:next w:val="a2"/>
    <w:semiHidden/>
    <w:rsid w:val="003844B5"/>
  </w:style>
  <w:style w:type="numbering" w:customStyle="1" w:styleId="141">
    <w:name w:val="Нет списка14"/>
    <w:next w:val="a2"/>
    <w:uiPriority w:val="99"/>
    <w:semiHidden/>
    <w:unhideWhenUsed/>
    <w:rsid w:val="003844B5"/>
  </w:style>
  <w:style w:type="table" w:customStyle="1" w:styleId="142">
    <w:name w:val="Сетка таблицы14"/>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Веб-таблица 22"/>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
    <w:name w:val="Веб-таблица 12"/>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1">
    <w:name w:val="Сетка таблицы15"/>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ветлая заливка12"/>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
    <w:name w:val="Светлая заливка - Акцент 112"/>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2">
    <w:name w:val="Светлая заливка - Акцент 212"/>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2">
    <w:name w:val="Светлая заливка - Акцент 222"/>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
    <w:name w:val="Светлая заливка - Акцент 24"/>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20">
    <w:name w:val="Сетка таблицы4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1">
    <w:name w:val="Обычный2"/>
    <w:rsid w:val="003844B5"/>
    <w:pPr>
      <w:spacing w:after="0" w:line="240" w:lineRule="auto"/>
    </w:pPr>
    <w:rPr>
      <w:rFonts w:ascii="Times New Roman" w:eastAsia="Times New Roman" w:hAnsi="Times New Roman" w:cs="Times New Roman"/>
      <w:sz w:val="20"/>
      <w:szCs w:val="20"/>
      <w:lang w:val="uk-UA" w:eastAsia="ru-RU"/>
    </w:rPr>
  </w:style>
  <w:style w:type="numbering" w:customStyle="1" w:styleId="215">
    <w:name w:val="Нет списка21"/>
    <w:next w:val="a2"/>
    <w:uiPriority w:val="99"/>
    <w:semiHidden/>
    <w:unhideWhenUsed/>
    <w:rsid w:val="003844B5"/>
  </w:style>
  <w:style w:type="numbering" w:customStyle="1" w:styleId="1120">
    <w:name w:val="Нет списка112"/>
    <w:next w:val="a2"/>
    <w:uiPriority w:val="99"/>
    <w:semiHidden/>
    <w:unhideWhenUsed/>
    <w:rsid w:val="003844B5"/>
  </w:style>
  <w:style w:type="table" w:customStyle="1" w:styleId="1111">
    <w:name w:val="Сетка таблицы1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Веб-таблица 211"/>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
    <w:name w:val="Веб-таблица 111"/>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0">
    <w:name w:val="Сетка таблицы12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ветлая заливка111"/>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ветлая заливка - Акцент 1111"/>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1">
    <w:name w:val="Светлая заливка - Акцент 2111"/>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1">
    <w:name w:val="Светлая заливка - Акцент 2211"/>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1">
    <w:name w:val="Светлая заливка - Акцент 231"/>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0">
    <w:name w:val="Сетка таблицы4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3844B5"/>
  </w:style>
  <w:style w:type="numbering" w:customStyle="1" w:styleId="2112">
    <w:name w:val="Нет списка211"/>
    <w:next w:val="a2"/>
    <w:uiPriority w:val="99"/>
    <w:semiHidden/>
    <w:unhideWhenUsed/>
    <w:rsid w:val="003844B5"/>
  </w:style>
  <w:style w:type="numbering" w:customStyle="1" w:styleId="312">
    <w:name w:val="Нет списка31"/>
    <w:next w:val="a2"/>
    <w:uiPriority w:val="99"/>
    <w:semiHidden/>
    <w:unhideWhenUsed/>
    <w:rsid w:val="003844B5"/>
  </w:style>
  <w:style w:type="numbering" w:customStyle="1" w:styleId="412">
    <w:name w:val="Нет списка41"/>
    <w:next w:val="a2"/>
    <w:uiPriority w:val="99"/>
    <w:semiHidden/>
    <w:unhideWhenUsed/>
    <w:rsid w:val="003844B5"/>
  </w:style>
  <w:style w:type="numbering" w:customStyle="1" w:styleId="512">
    <w:name w:val="Нет списка51"/>
    <w:next w:val="a2"/>
    <w:uiPriority w:val="99"/>
    <w:semiHidden/>
    <w:unhideWhenUsed/>
    <w:rsid w:val="003844B5"/>
  </w:style>
  <w:style w:type="numbering" w:customStyle="1" w:styleId="612">
    <w:name w:val="Нет списка61"/>
    <w:next w:val="a2"/>
    <w:semiHidden/>
    <w:rsid w:val="003844B5"/>
  </w:style>
  <w:style w:type="numbering" w:customStyle="1" w:styleId="1211">
    <w:name w:val="Нет списка121"/>
    <w:next w:val="a2"/>
    <w:uiPriority w:val="99"/>
    <w:semiHidden/>
    <w:unhideWhenUsed/>
    <w:rsid w:val="003844B5"/>
  </w:style>
  <w:style w:type="table" w:customStyle="1" w:styleId="1011">
    <w:name w:val="Сетка таблицы10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3844B5"/>
  </w:style>
  <w:style w:type="table" w:customStyle="1" w:styleId="12110">
    <w:name w:val="Сетка таблицы121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3844B5"/>
  </w:style>
  <w:style w:type="numbering" w:customStyle="1" w:styleId="111110">
    <w:name w:val="Нет списка11111"/>
    <w:next w:val="a2"/>
    <w:uiPriority w:val="99"/>
    <w:semiHidden/>
    <w:unhideWhenUsed/>
    <w:rsid w:val="003844B5"/>
  </w:style>
  <w:style w:type="table" w:customStyle="1" w:styleId="1311">
    <w:name w:val="Сетка таблицы13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4">
    <w:name w:val="Основной текст_"/>
    <w:link w:val="3b"/>
    <w:rsid w:val="003844B5"/>
    <w:rPr>
      <w:shd w:val="clear" w:color="auto" w:fill="FFFFFF"/>
    </w:rPr>
  </w:style>
  <w:style w:type="character" w:customStyle="1" w:styleId="afff5">
    <w:name w:val="Основной текст + Полужирный"/>
    <w:rsid w:val="003844B5"/>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paragraph" w:customStyle="1" w:styleId="3b">
    <w:name w:val="Основной текст3"/>
    <w:basedOn w:val="a"/>
    <w:link w:val="afff4"/>
    <w:rsid w:val="003844B5"/>
    <w:pPr>
      <w:widowControl w:val="0"/>
      <w:shd w:val="clear" w:color="auto" w:fill="FFFFFF"/>
      <w:spacing w:after="600" w:line="0" w:lineRule="atLeast"/>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9C6"/>
  </w:style>
  <w:style w:type="paragraph" w:styleId="1">
    <w:name w:val="heading 1"/>
    <w:aliases w:val="Знак"/>
    <w:basedOn w:val="a"/>
    <w:next w:val="a"/>
    <w:link w:val="10"/>
    <w:autoRedefine/>
    <w:uiPriority w:val="9"/>
    <w:qFormat/>
    <w:rsid w:val="00324934"/>
    <w:pPr>
      <w:spacing w:after="0" w:line="240" w:lineRule="exact"/>
      <w:jc w:val="center"/>
      <w:outlineLvl w:val="0"/>
    </w:pPr>
    <w:rPr>
      <w:rFonts w:ascii="Times New Roman" w:eastAsia="MS Mincho" w:hAnsi="Times New Roman" w:cs="Times New Roman"/>
      <w:b/>
      <w:bCs/>
      <w:i/>
      <w:iCs/>
      <w:sz w:val="28"/>
      <w:szCs w:val="28"/>
      <w:lang w:val="uk-UA"/>
    </w:rPr>
  </w:style>
  <w:style w:type="paragraph" w:styleId="2">
    <w:name w:val="heading 2"/>
    <w:basedOn w:val="a"/>
    <w:next w:val="a"/>
    <w:link w:val="20"/>
    <w:uiPriority w:val="9"/>
    <w:qFormat/>
    <w:rsid w:val="00324934"/>
    <w:pPr>
      <w:keepNext/>
      <w:overflowPunct w:val="0"/>
      <w:autoSpaceDE w:val="0"/>
      <w:autoSpaceDN w:val="0"/>
      <w:adjustRightInd w:val="0"/>
      <w:spacing w:after="0" w:line="240" w:lineRule="auto"/>
      <w:ind w:left="360"/>
      <w:outlineLvl w:val="1"/>
    </w:pPr>
    <w:rPr>
      <w:rFonts w:ascii="Times New Roman" w:eastAsia="Times New Roman" w:hAnsi="Times New Roman" w:cs="Times New Roman"/>
      <w:b/>
      <w:bCs/>
      <w:i/>
      <w:iCs/>
      <w:sz w:val="28"/>
      <w:szCs w:val="28"/>
      <w:lang w:val="uk-UA" w:eastAsia="ru-RU"/>
    </w:rPr>
  </w:style>
  <w:style w:type="paragraph" w:styleId="3">
    <w:name w:val="heading 3"/>
    <w:basedOn w:val="a"/>
    <w:next w:val="a"/>
    <w:link w:val="30"/>
    <w:uiPriority w:val="9"/>
    <w:qFormat/>
    <w:rsid w:val="0032493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324934"/>
    <w:pPr>
      <w:keepNext/>
      <w:spacing w:after="0" w:line="240" w:lineRule="auto"/>
      <w:jc w:val="center"/>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qFormat/>
    <w:rsid w:val="00324934"/>
    <w:pPr>
      <w:keepNext/>
      <w:spacing w:after="0" w:line="240" w:lineRule="auto"/>
      <w:jc w:val="center"/>
      <w:outlineLvl w:val="4"/>
    </w:pPr>
    <w:rPr>
      <w:rFonts w:ascii="Times New Roman" w:eastAsia="Times New Roman" w:hAnsi="Times New Roman" w:cs="Times New Roman"/>
      <w:b/>
      <w:bCs/>
      <w:sz w:val="28"/>
      <w:szCs w:val="28"/>
      <w:lang w:eastAsia="ru-RU"/>
    </w:rPr>
  </w:style>
  <w:style w:type="paragraph" w:styleId="6">
    <w:name w:val="heading 6"/>
    <w:basedOn w:val="a"/>
    <w:next w:val="a"/>
    <w:link w:val="60"/>
    <w:uiPriority w:val="9"/>
    <w:qFormat/>
    <w:rsid w:val="00324934"/>
    <w:pPr>
      <w:keepNext/>
      <w:spacing w:after="0" w:line="240" w:lineRule="auto"/>
      <w:outlineLvl w:val="5"/>
    </w:pPr>
    <w:rPr>
      <w:rFonts w:ascii="Times New Roman" w:eastAsia="Times New Roman" w:hAnsi="Times New Roman" w:cs="Times New Roman"/>
      <w:b/>
      <w:bCs/>
      <w:i/>
      <w:iCs/>
      <w:sz w:val="28"/>
      <w:szCs w:val="28"/>
      <w:lang w:val="uk-UA" w:eastAsia="ru-RU"/>
    </w:rPr>
  </w:style>
  <w:style w:type="paragraph" w:styleId="7">
    <w:name w:val="heading 7"/>
    <w:basedOn w:val="a"/>
    <w:next w:val="a"/>
    <w:link w:val="70"/>
    <w:uiPriority w:val="9"/>
    <w:qFormat/>
    <w:rsid w:val="00324934"/>
    <w:pPr>
      <w:keepNext/>
      <w:spacing w:after="0" w:line="240" w:lineRule="auto"/>
      <w:outlineLvl w:val="6"/>
    </w:pPr>
    <w:rPr>
      <w:rFonts w:ascii="Times New Roman" w:eastAsia="Times New Roman" w:hAnsi="Times New Roman" w:cs="Times New Roman"/>
      <w:b/>
      <w:bCs/>
      <w:sz w:val="24"/>
      <w:szCs w:val="24"/>
      <w:lang w:val="uk-UA" w:eastAsia="ru-RU"/>
    </w:rPr>
  </w:style>
  <w:style w:type="paragraph" w:styleId="8">
    <w:name w:val="heading 8"/>
    <w:basedOn w:val="a"/>
    <w:next w:val="a"/>
    <w:link w:val="80"/>
    <w:qFormat/>
    <w:rsid w:val="00324934"/>
    <w:pPr>
      <w:keepNext/>
      <w:spacing w:after="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
    <w:qFormat/>
    <w:rsid w:val="00225455"/>
    <w:pPr>
      <w:spacing w:after="0" w:line="271" w:lineRule="auto"/>
      <w:outlineLvl w:val="8"/>
    </w:pPr>
    <w:rPr>
      <w:rFonts w:ascii="Cambria" w:eastAsia="Calibri" w:hAnsi="Cambria" w:cs="Times New Roman"/>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E4CB2"/>
    <w:pPr>
      <w:ind w:left="720"/>
      <w:contextualSpacing/>
    </w:pPr>
  </w:style>
  <w:style w:type="character" w:customStyle="1" w:styleId="10">
    <w:name w:val="Заголовок 1 Знак"/>
    <w:aliases w:val="Знак Знак23"/>
    <w:basedOn w:val="a0"/>
    <w:link w:val="1"/>
    <w:uiPriority w:val="9"/>
    <w:rsid w:val="00324934"/>
    <w:rPr>
      <w:rFonts w:ascii="Times New Roman" w:eastAsia="MS Mincho" w:hAnsi="Times New Roman" w:cs="Times New Roman"/>
      <w:b/>
      <w:bCs/>
      <w:i/>
      <w:iCs/>
      <w:sz w:val="28"/>
      <w:szCs w:val="28"/>
      <w:lang w:val="uk-UA"/>
    </w:rPr>
  </w:style>
  <w:style w:type="character" w:customStyle="1" w:styleId="20">
    <w:name w:val="Заголовок 2 Знак"/>
    <w:basedOn w:val="a0"/>
    <w:link w:val="2"/>
    <w:uiPriority w:val="9"/>
    <w:rsid w:val="00324934"/>
    <w:rPr>
      <w:rFonts w:ascii="Times New Roman" w:eastAsia="Times New Roman" w:hAnsi="Times New Roman" w:cs="Times New Roman"/>
      <w:b/>
      <w:bCs/>
      <w:i/>
      <w:iCs/>
      <w:sz w:val="28"/>
      <w:szCs w:val="28"/>
      <w:lang w:val="uk-UA" w:eastAsia="ru-RU"/>
    </w:rPr>
  </w:style>
  <w:style w:type="character" w:customStyle="1" w:styleId="30">
    <w:name w:val="Заголовок 3 Знак"/>
    <w:basedOn w:val="a0"/>
    <w:link w:val="3"/>
    <w:uiPriority w:val="9"/>
    <w:rsid w:val="00324934"/>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24934"/>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324934"/>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uiPriority w:val="9"/>
    <w:rsid w:val="00324934"/>
    <w:rPr>
      <w:rFonts w:ascii="Times New Roman" w:eastAsia="Times New Roman" w:hAnsi="Times New Roman" w:cs="Times New Roman"/>
      <w:b/>
      <w:bCs/>
      <w:i/>
      <w:iCs/>
      <w:sz w:val="28"/>
      <w:szCs w:val="28"/>
      <w:lang w:val="uk-UA" w:eastAsia="ru-RU"/>
    </w:rPr>
  </w:style>
  <w:style w:type="character" w:customStyle="1" w:styleId="70">
    <w:name w:val="Заголовок 7 Знак"/>
    <w:basedOn w:val="a0"/>
    <w:link w:val="7"/>
    <w:uiPriority w:val="9"/>
    <w:rsid w:val="00324934"/>
    <w:rPr>
      <w:rFonts w:ascii="Times New Roman" w:eastAsia="Times New Roman" w:hAnsi="Times New Roman" w:cs="Times New Roman"/>
      <w:b/>
      <w:bCs/>
      <w:sz w:val="24"/>
      <w:szCs w:val="24"/>
      <w:lang w:val="uk-UA" w:eastAsia="ru-RU"/>
    </w:rPr>
  </w:style>
  <w:style w:type="character" w:customStyle="1" w:styleId="80">
    <w:name w:val="Заголовок 8 Знак"/>
    <w:basedOn w:val="a0"/>
    <w:link w:val="8"/>
    <w:rsid w:val="00324934"/>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324934"/>
  </w:style>
  <w:style w:type="character" w:styleId="a4">
    <w:name w:val="Hyperlink"/>
    <w:uiPriority w:val="99"/>
    <w:rsid w:val="00324934"/>
    <w:rPr>
      <w:rFonts w:cs="Times New Roman"/>
      <w:color w:val="0000FF"/>
      <w:u w:val="single"/>
    </w:rPr>
  </w:style>
  <w:style w:type="character" w:styleId="a5">
    <w:name w:val="FollowedHyperlink"/>
    <w:uiPriority w:val="99"/>
    <w:rsid w:val="00324934"/>
    <w:rPr>
      <w:rFonts w:cs="Times New Roman"/>
      <w:color w:val="800080"/>
      <w:u w:val="single"/>
    </w:rPr>
  </w:style>
  <w:style w:type="character" w:customStyle="1" w:styleId="110">
    <w:name w:val="Заголовок 1 Знак1"/>
    <w:aliases w:val="Знак Знак1"/>
    <w:uiPriority w:val="99"/>
    <w:rsid w:val="00324934"/>
    <w:rPr>
      <w:rFonts w:ascii="Cambria" w:hAnsi="Cambria"/>
      <w:b/>
      <w:color w:val="365F91"/>
      <w:sz w:val="28"/>
      <w:lang w:val="ru-RU" w:eastAsia="ru-RU"/>
    </w:rPr>
  </w:style>
  <w:style w:type="paragraph" w:styleId="HTML">
    <w:name w:val="HTML Preformatted"/>
    <w:basedOn w:val="a"/>
    <w:link w:val="HTML0"/>
    <w:rsid w:val="00324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24934"/>
    <w:rPr>
      <w:rFonts w:ascii="Courier New" w:eastAsia="Times New Roman" w:hAnsi="Courier New" w:cs="Courier New"/>
      <w:sz w:val="20"/>
      <w:szCs w:val="20"/>
      <w:lang w:eastAsia="ru-RU"/>
    </w:rPr>
  </w:style>
  <w:style w:type="paragraph" w:styleId="a6">
    <w:name w:val="Normal (Web)"/>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paragraph" w:styleId="12">
    <w:name w:val="toc 1"/>
    <w:basedOn w:val="a"/>
    <w:next w:val="a"/>
    <w:autoRedefine/>
    <w:uiPriority w:val="99"/>
    <w:rsid w:val="00324934"/>
    <w:pPr>
      <w:tabs>
        <w:tab w:val="left" w:pos="720"/>
        <w:tab w:val="right" w:leader="dot" w:pos="9720"/>
      </w:tabs>
      <w:spacing w:after="0" w:line="260" w:lineRule="exact"/>
      <w:ind w:left="180"/>
    </w:pPr>
    <w:rPr>
      <w:rFonts w:ascii="Times New Roman" w:eastAsia="Times New Roman" w:hAnsi="Times New Roman" w:cs="Times New Roman"/>
      <w:b/>
      <w:bCs/>
      <w:caps/>
      <w:noProof/>
      <w:spacing w:val="-8"/>
      <w:lang w:val="uk-UA" w:eastAsia="ru-RU"/>
    </w:rPr>
  </w:style>
  <w:style w:type="paragraph" w:styleId="31">
    <w:name w:val="toc 3"/>
    <w:basedOn w:val="a"/>
    <w:next w:val="a"/>
    <w:autoRedefine/>
    <w:uiPriority w:val="99"/>
    <w:rsid w:val="00324934"/>
    <w:pPr>
      <w:tabs>
        <w:tab w:val="right" w:leader="dot" w:pos="9781"/>
      </w:tabs>
      <w:spacing w:after="0"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rsid w:val="00324934"/>
    <w:pPr>
      <w:spacing w:after="0" w:line="240" w:lineRule="auto"/>
    </w:pPr>
    <w:rPr>
      <w:rFonts w:ascii="Times New Roman" w:eastAsia="Times New Roman" w:hAnsi="Times New Roman" w:cs="Times New Roman"/>
      <w:sz w:val="20"/>
      <w:szCs w:val="20"/>
      <w:lang w:val="uk-UA" w:eastAsia="ru-RU"/>
    </w:rPr>
  </w:style>
  <w:style w:type="character" w:customStyle="1" w:styleId="a8">
    <w:name w:val="Текст сноски Знак"/>
    <w:basedOn w:val="a0"/>
    <w:link w:val="a7"/>
    <w:uiPriority w:val="99"/>
    <w:rsid w:val="00324934"/>
    <w:rPr>
      <w:rFonts w:ascii="Times New Roman" w:eastAsia="Times New Roman" w:hAnsi="Times New Roman" w:cs="Times New Roman"/>
      <w:sz w:val="20"/>
      <w:szCs w:val="20"/>
      <w:lang w:val="uk-UA" w:eastAsia="ru-RU"/>
    </w:rPr>
  </w:style>
  <w:style w:type="paragraph" w:styleId="a9">
    <w:name w:val="header"/>
    <w:basedOn w:val="a"/>
    <w:link w:val="aa"/>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324934"/>
    <w:rPr>
      <w:rFonts w:ascii="Times New Roman" w:eastAsia="Times New Roman" w:hAnsi="Times New Roman" w:cs="Times New Roman"/>
      <w:sz w:val="24"/>
      <w:szCs w:val="24"/>
      <w:lang w:eastAsia="ru-RU"/>
    </w:rPr>
  </w:style>
  <w:style w:type="paragraph" w:styleId="ab">
    <w:name w:val="footer"/>
    <w:basedOn w:val="a"/>
    <w:link w:val="ac"/>
    <w:uiPriority w:val="99"/>
    <w:rsid w:val="0032493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324934"/>
    <w:rPr>
      <w:rFonts w:ascii="Times New Roman" w:eastAsia="Times New Roman" w:hAnsi="Times New Roman" w:cs="Times New Roman"/>
      <w:sz w:val="24"/>
      <w:szCs w:val="24"/>
      <w:lang w:eastAsia="ru-RU"/>
    </w:rPr>
  </w:style>
  <w:style w:type="paragraph" w:styleId="ad">
    <w:name w:val="endnote text"/>
    <w:basedOn w:val="a"/>
    <w:link w:val="ae"/>
    <w:uiPriority w:val="99"/>
    <w:rsid w:val="00324934"/>
    <w:pPr>
      <w:spacing w:after="0" w:line="240" w:lineRule="auto"/>
    </w:pPr>
    <w:rPr>
      <w:rFonts w:ascii="Times New Roman" w:eastAsia="Times New Roman" w:hAnsi="Times New Roman" w:cs="Times New Roman"/>
      <w:color w:val="000000"/>
      <w:sz w:val="20"/>
      <w:szCs w:val="20"/>
      <w:lang w:eastAsia="ru-RU"/>
    </w:rPr>
  </w:style>
  <w:style w:type="character" w:customStyle="1" w:styleId="ae">
    <w:name w:val="Текст концевой сноски Знак"/>
    <w:basedOn w:val="a0"/>
    <w:link w:val="ad"/>
    <w:uiPriority w:val="99"/>
    <w:rsid w:val="00324934"/>
    <w:rPr>
      <w:rFonts w:ascii="Times New Roman" w:eastAsia="Times New Roman" w:hAnsi="Times New Roman" w:cs="Times New Roman"/>
      <w:color w:val="000000"/>
      <w:sz w:val="20"/>
      <w:szCs w:val="20"/>
      <w:lang w:eastAsia="ru-RU"/>
    </w:rPr>
  </w:style>
  <w:style w:type="paragraph" w:styleId="af">
    <w:name w:val="List"/>
    <w:basedOn w:val="a"/>
    <w:uiPriority w:val="99"/>
    <w:rsid w:val="00324934"/>
    <w:pPr>
      <w:spacing w:after="0" w:line="240" w:lineRule="auto"/>
      <w:ind w:left="283" w:hanging="283"/>
    </w:pPr>
    <w:rPr>
      <w:rFonts w:ascii="Times New Roman" w:eastAsia="Times New Roman" w:hAnsi="Times New Roman" w:cs="Times New Roman"/>
      <w:sz w:val="24"/>
      <w:szCs w:val="24"/>
      <w:lang w:val="uk-UA" w:eastAsia="uk-UA"/>
    </w:rPr>
  </w:style>
  <w:style w:type="paragraph" w:styleId="af0">
    <w:name w:val="Title"/>
    <w:aliases w:val="Название Знак1,Название Знак Знак"/>
    <w:basedOn w:val="a"/>
    <w:link w:val="af1"/>
    <w:uiPriority w:val="10"/>
    <w:qFormat/>
    <w:rsid w:val="00324934"/>
    <w:pPr>
      <w:spacing w:after="0" w:line="240" w:lineRule="auto"/>
      <w:jc w:val="center"/>
    </w:pPr>
    <w:rPr>
      <w:rFonts w:ascii="Times New Roman" w:eastAsia="Times New Roman" w:hAnsi="Times New Roman" w:cs="Times New Roman"/>
      <w:b/>
      <w:bCs/>
      <w:sz w:val="32"/>
      <w:szCs w:val="32"/>
      <w:lang w:val="uk-UA" w:eastAsia="ru-RU"/>
    </w:rPr>
  </w:style>
  <w:style w:type="character" w:customStyle="1" w:styleId="af1">
    <w:name w:val="Название Знак"/>
    <w:aliases w:val="Название Знак1 Знак,Название Знак Знак Знак"/>
    <w:basedOn w:val="a0"/>
    <w:link w:val="af0"/>
    <w:uiPriority w:val="10"/>
    <w:rsid w:val="00324934"/>
    <w:rPr>
      <w:rFonts w:ascii="Times New Roman" w:eastAsia="Times New Roman" w:hAnsi="Times New Roman" w:cs="Times New Roman"/>
      <w:b/>
      <w:bCs/>
      <w:sz w:val="32"/>
      <w:szCs w:val="32"/>
      <w:lang w:val="uk-UA" w:eastAsia="ru-RU"/>
    </w:rPr>
  </w:style>
  <w:style w:type="paragraph" w:styleId="af2">
    <w:name w:val="Body Text"/>
    <w:basedOn w:val="a"/>
    <w:link w:val="af3"/>
    <w:uiPriority w:val="99"/>
    <w:rsid w:val="00324934"/>
    <w:pPr>
      <w:overflowPunct w:val="0"/>
      <w:autoSpaceDE w:val="0"/>
      <w:autoSpaceDN w:val="0"/>
      <w:adjustRightInd w:val="0"/>
      <w:spacing w:after="0" w:line="240" w:lineRule="auto"/>
    </w:pPr>
    <w:rPr>
      <w:rFonts w:ascii="Times New Roman" w:eastAsia="Times New Roman" w:hAnsi="Times New Roman" w:cs="Times New Roman"/>
      <w:sz w:val="24"/>
      <w:szCs w:val="24"/>
      <w:lang w:val="uk-UA" w:eastAsia="ru-RU"/>
    </w:rPr>
  </w:style>
  <w:style w:type="character" w:customStyle="1" w:styleId="af3">
    <w:name w:val="Основной текст Знак"/>
    <w:basedOn w:val="a0"/>
    <w:link w:val="af2"/>
    <w:uiPriority w:val="99"/>
    <w:rsid w:val="00324934"/>
    <w:rPr>
      <w:rFonts w:ascii="Times New Roman" w:eastAsia="Times New Roman" w:hAnsi="Times New Roman" w:cs="Times New Roman"/>
      <w:sz w:val="24"/>
      <w:szCs w:val="24"/>
      <w:lang w:val="uk-UA" w:eastAsia="ru-RU"/>
    </w:rPr>
  </w:style>
  <w:style w:type="paragraph" w:styleId="af4">
    <w:name w:val="Body Text Indent"/>
    <w:basedOn w:val="a"/>
    <w:link w:val="af5"/>
    <w:uiPriority w:val="99"/>
    <w:rsid w:val="00324934"/>
    <w:pPr>
      <w:spacing w:after="0" w:line="240" w:lineRule="auto"/>
      <w:ind w:left="720"/>
      <w:jc w:val="center"/>
    </w:pPr>
    <w:rPr>
      <w:rFonts w:ascii="Times New Roman" w:eastAsia="Times New Roman" w:hAnsi="Times New Roman" w:cs="Times New Roman"/>
      <w:sz w:val="24"/>
      <w:szCs w:val="24"/>
      <w:lang w:val="uk-UA" w:eastAsia="ru-RU"/>
    </w:rPr>
  </w:style>
  <w:style w:type="character" w:customStyle="1" w:styleId="af5">
    <w:name w:val="Основной текст с отступом Знак"/>
    <w:basedOn w:val="a0"/>
    <w:link w:val="af4"/>
    <w:uiPriority w:val="99"/>
    <w:rsid w:val="00324934"/>
    <w:rPr>
      <w:rFonts w:ascii="Times New Roman" w:eastAsia="Times New Roman" w:hAnsi="Times New Roman" w:cs="Times New Roman"/>
      <w:sz w:val="24"/>
      <w:szCs w:val="24"/>
      <w:lang w:val="uk-UA" w:eastAsia="ru-RU"/>
    </w:rPr>
  </w:style>
  <w:style w:type="paragraph" w:styleId="21">
    <w:name w:val="Body Text 2"/>
    <w:basedOn w:val="a"/>
    <w:link w:val="22"/>
    <w:uiPriority w:val="99"/>
    <w:rsid w:val="00324934"/>
    <w:pPr>
      <w:overflowPunct w:val="0"/>
      <w:autoSpaceDE w:val="0"/>
      <w:autoSpaceDN w:val="0"/>
      <w:adjustRightInd w:val="0"/>
      <w:spacing w:after="0" w:line="240" w:lineRule="auto"/>
      <w:ind w:left="360"/>
      <w:textAlignment w:val="baseline"/>
    </w:pPr>
    <w:rPr>
      <w:rFonts w:ascii="Times New Roman" w:eastAsia="Calibri" w:hAnsi="Times New Roman" w:cs="Times New Roman"/>
      <w:sz w:val="28"/>
      <w:szCs w:val="28"/>
      <w:lang w:val="uk-UA" w:eastAsia="ru-RU"/>
    </w:rPr>
  </w:style>
  <w:style w:type="character" w:customStyle="1" w:styleId="22">
    <w:name w:val="Основной текст 2 Знак"/>
    <w:basedOn w:val="a0"/>
    <w:link w:val="21"/>
    <w:uiPriority w:val="99"/>
    <w:rsid w:val="00324934"/>
    <w:rPr>
      <w:rFonts w:ascii="Times New Roman" w:eastAsia="Calibri" w:hAnsi="Times New Roman" w:cs="Times New Roman"/>
      <w:sz w:val="28"/>
      <w:szCs w:val="28"/>
      <w:lang w:val="uk-UA" w:eastAsia="ru-RU"/>
    </w:rPr>
  </w:style>
  <w:style w:type="paragraph" w:styleId="32">
    <w:name w:val="Body Text 3"/>
    <w:basedOn w:val="a"/>
    <w:link w:val="33"/>
    <w:uiPriority w:val="99"/>
    <w:rsid w:val="00324934"/>
    <w:pPr>
      <w:spacing w:after="0" w:line="240" w:lineRule="auto"/>
      <w:jc w:val="both"/>
    </w:pPr>
    <w:rPr>
      <w:rFonts w:ascii="Times New Roman" w:eastAsia="Times New Roman" w:hAnsi="Times New Roman" w:cs="Times New Roman"/>
      <w:sz w:val="24"/>
      <w:szCs w:val="24"/>
      <w:lang w:val="uk-UA" w:eastAsia="ru-RU"/>
    </w:rPr>
  </w:style>
  <w:style w:type="character" w:customStyle="1" w:styleId="33">
    <w:name w:val="Основной текст 3 Знак"/>
    <w:basedOn w:val="a0"/>
    <w:link w:val="32"/>
    <w:uiPriority w:val="99"/>
    <w:rsid w:val="00324934"/>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324934"/>
    <w:pPr>
      <w:spacing w:after="0" w:line="240" w:lineRule="auto"/>
      <w:ind w:firstLine="708"/>
      <w:jc w:val="both"/>
    </w:pPr>
    <w:rPr>
      <w:rFonts w:ascii="Times New Roman" w:eastAsia="Times New Roman" w:hAnsi="Times New Roman" w:cs="Times New Roman"/>
      <w:sz w:val="24"/>
      <w:szCs w:val="24"/>
      <w:lang w:val="uk-UA" w:eastAsia="ru-RU"/>
    </w:rPr>
  </w:style>
  <w:style w:type="character" w:customStyle="1" w:styleId="24">
    <w:name w:val="Основной текст с отступом 2 Знак"/>
    <w:basedOn w:val="a0"/>
    <w:link w:val="23"/>
    <w:uiPriority w:val="99"/>
    <w:rsid w:val="00324934"/>
    <w:rPr>
      <w:rFonts w:ascii="Times New Roman" w:eastAsia="Times New Roman" w:hAnsi="Times New Roman" w:cs="Times New Roman"/>
      <w:sz w:val="24"/>
      <w:szCs w:val="24"/>
      <w:lang w:val="uk-UA" w:eastAsia="ru-RU"/>
    </w:rPr>
  </w:style>
  <w:style w:type="paragraph" w:styleId="34">
    <w:name w:val="Body Text Indent 3"/>
    <w:basedOn w:val="a"/>
    <w:link w:val="35"/>
    <w:uiPriority w:val="99"/>
    <w:rsid w:val="00324934"/>
    <w:pPr>
      <w:spacing w:after="0" w:line="240" w:lineRule="auto"/>
      <w:ind w:firstLine="720"/>
      <w:jc w:val="both"/>
    </w:pPr>
    <w:rPr>
      <w:rFonts w:ascii="Times New Roman" w:eastAsia="Times New Roman" w:hAnsi="Times New Roman" w:cs="Times New Roman"/>
      <w:sz w:val="24"/>
      <w:szCs w:val="24"/>
      <w:lang w:val="uk-UA" w:eastAsia="ru-RU"/>
    </w:rPr>
  </w:style>
  <w:style w:type="character" w:customStyle="1" w:styleId="35">
    <w:name w:val="Основной текст с отступом 3 Знак"/>
    <w:basedOn w:val="a0"/>
    <w:link w:val="34"/>
    <w:uiPriority w:val="99"/>
    <w:rsid w:val="00324934"/>
    <w:rPr>
      <w:rFonts w:ascii="Times New Roman" w:eastAsia="Times New Roman" w:hAnsi="Times New Roman" w:cs="Times New Roman"/>
      <w:sz w:val="24"/>
      <w:szCs w:val="24"/>
      <w:lang w:val="uk-UA" w:eastAsia="ru-RU"/>
    </w:rPr>
  </w:style>
  <w:style w:type="paragraph" w:styleId="af6">
    <w:name w:val="Block Text"/>
    <w:basedOn w:val="a"/>
    <w:uiPriority w:val="99"/>
    <w:rsid w:val="00324934"/>
    <w:pPr>
      <w:suppressAutoHyphens/>
      <w:autoSpaceDE w:val="0"/>
      <w:autoSpaceDN w:val="0"/>
      <w:adjustRightInd w:val="0"/>
      <w:spacing w:after="0" w:line="240" w:lineRule="auto"/>
      <w:ind w:left="660" w:right="176" w:firstLine="990"/>
      <w:jc w:val="both"/>
    </w:pPr>
    <w:rPr>
      <w:rFonts w:ascii="Times New Roman" w:eastAsia="Times New Roman" w:hAnsi="Times New Roman" w:cs="Times New Roman"/>
      <w:sz w:val="24"/>
      <w:szCs w:val="24"/>
      <w:lang w:val="uk-UA" w:eastAsia="ru-RU"/>
    </w:rPr>
  </w:style>
  <w:style w:type="paragraph" w:styleId="af7">
    <w:name w:val="Document Map"/>
    <w:basedOn w:val="a"/>
    <w:link w:val="af8"/>
    <w:uiPriority w:val="99"/>
    <w:rsid w:val="00324934"/>
    <w:pPr>
      <w:shd w:val="clear" w:color="auto" w:fill="000080"/>
      <w:spacing w:after="0" w:line="240" w:lineRule="auto"/>
    </w:pPr>
    <w:rPr>
      <w:rFonts w:ascii="Tahoma" w:eastAsia="Times New Roman" w:hAnsi="Tahoma" w:cs="Tahoma"/>
      <w:sz w:val="24"/>
      <w:szCs w:val="24"/>
      <w:lang w:eastAsia="ru-RU"/>
    </w:rPr>
  </w:style>
  <w:style w:type="character" w:customStyle="1" w:styleId="af8">
    <w:name w:val="Схема документа Знак"/>
    <w:basedOn w:val="a0"/>
    <w:link w:val="af7"/>
    <w:uiPriority w:val="99"/>
    <w:rsid w:val="00324934"/>
    <w:rPr>
      <w:rFonts w:ascii="Tahoma" w:eastAsia="Times New Roman" w:hAnsi="Tahoma" w:cs="Tahoma"/>
      <w:sz w:val="24"/>
      <w:szCs w:val="24"/>
      <w:shd w:val="clear" w:color="auto" w:fill="000080"/>
      <w:lang w:eastAsia="ru-RU"/>
    </w:rPr>
  </w:style>
  <w:style w:type="paragraph" w:styleId="af9">
    <w:name w:val="Plain Text"/>
    <w:basedOn w:val="a"/>
    <w:link w:val="afa"/>
    <w:uiPriority w:val="99"/>
    <w:rsid w:val="00324934"/>
    <w:pPr>
      <w:spacing w:after="0" w:line="240" w:lineRule="auto"/>
    </w:pPr>
    <w:rPr>
      <w:rFonts w:ascii="Courier New" w:eastAsia="Times New Roman" w:hAnsi="Courier New" w:cs="Courier New"/>
      <w:sz w:val="20"/>
      <w:szCs w:val="20"/>
      <w:lang w:val="uk-UA" w:eastAsia="ru-RU"/>
    </w:rPr>
  </w:style>
  <w:style w:type="character" w:customStyle="1" w:styleId="afa">
    <w:name w:val="Текст Знак"/>
    <w:basedOn w:val="a0"/>
    <w:link w:val="af9"/>
    <w:uiPriority w:val="99"/>
    <w:rsid w:val="00324934"/>
    <w:rPr>
      <w:rFonts w:ascii="Courier New" w:eastAsia="Times New Roman" w:hAnsi="Courier New" w:cs="Courier New"/>
      <w:sz w:val="20"/>
      <w:szCs w:val="20"/>
      <w:lang w:val="uk-UA" w:eastAsia="ru-RU"/>
    </w:rPr>
  </w:style>
  <w:style w:type="paragraph" w:styleId="afb">
    <w:name w:val="Balloon Text"/>
    <w:aliases w:val="Знак2"/>
    <w:basedOn w:val="a"/>
    <w:link w:val="afc"/>
    <w:uiPriority w:val="99"/>
    <w:rsid w:val="00324934"/>
    <w:pPr>
      <w:spacing w:after="0" w:line="240" w:lineRule="auto"/>
    </w:pPr>
    <w:rPr>
      <w:rFonts w:ascii="Tahoma" w:eastAsia="Calibri" w:hAnsi="Tahoma" w:cs="Times New Roman"/>
      <w:sz w:val="16"/>
      <w:szCs w:val="20"/>
      <w:lang w:eastAsia="ru-RU"/>
    </w:rPr>
  </w:style>
  <w:style w:type="character" w:customStyle="1" w:styleId="afc">
    <w:name w:val="Текст выноски Знак"/>
    <w:aliases w:val="Знак2 Знак"/>
    <w:basedOn w:val="a0"/>
    <w:link w:val="afb"/>
    <w:uiPriority w:val="99"/>
    <w:rsid w:val="00324934"/>
    <w:rPr>
      <w:rFonts w:ascii="Tahoma" w:eastAsia="Calibri" w:hAnsi="Tahoma" w:cs="Times New Roman"/>
      <w:sz w:val="16"/>
      <w:szCs w:val="20"/>
      <w:lang w:eastAsia="ru-RU"/>
    </w:rPr>
  </w:style>
  <w:style w:type="character" w:customStyle="1" w:styleId="BalloonTextChar">
    <w:name w:val="Balloon Text Char"/>
    <w:aliases w:val="Знак2 Char"/>
    <w:uiPriority w:val="99"/>
    <w:semiHidden/>
    <w:locked/>
    <w:rsid w:val="00324934"/>
    <w:rPr>
      <w:rFonts w:ascii="Times New Roman" w:hAnsi="Times New Roman" w:cs="Times New Roman"/>
      <w:sz w:val="2"/>
      <w:szCs w:val="2"/>
    </w:rPr>
  </w:style>
  <w:style w:type="paragraph" w:styleId="afd">
    <w:name w:val="No Spacing"/>
    <w:link w:val="afe"/>
    <w:uiPriority w:val="1"/>
    <w:qFormat/>
    <w:rsid w:val="00324934"/>
    <w:pPr>
      <w:spacing w:after="0" w:line="240" w:lineRule="auto"/>
    </w:pPr>
    <w:rPr>
      <w:rFonts w:ascii="Calibri" w:eastAsia="Times New Roman" w:hAnsi="Calibri" w:cs="Calibri"/>
      <w:lang w:eastAsia="ru-RU"/>
    </w:rPr>
  </w:style>
  <w:style w:type="paragraph" w:customStyle="1" w:styleId="210">
    <w:name w:val="Основно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xl22">
    <w:name w:val="xl22"/>
    <w:basedOn w:val="a"/>
    <w:uiPriority w:val="99"/>
    <w:rsid w:val="00324934"/>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5">
    <w:name w:val="font5"/>
    <w:basedOn w:val="a"/>
    <w:uiPriority w:val="99"/>
    <w:rsid w:val="00324934"/>
    <w:pPr>
      <w:spacing w:before="100" w:beforeAutospacing="1" w:after="100" w:afterAutospacing="1" w:line="240" w:lineRule="auto"/>
    </w:pPr>
    <w:rPr>
      <w:rFonts w:ascii="Arial" w:eastAsia="Arial Unicode MS" w:hAnsi="Arial" w:cs="Arial"/>
      <w:i/>
      <w:iCs/>
      <w:sz w:val="16"/>
      <w:szCs w:val="16"/>
      <w:lang w:eastAsia="ru-RU"/>
    </w:rPr>
  </w:style>
  <w:style w:type="paragraph" w:customStyle="1" w:styleId="xl24">
    <w:name w:val="xl24"/>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25">
    <w:name w:val="xl25"/>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6">
    <w:name w:val="xl26"/>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24"/>
      <w:szCs w:val="24"/>
      <w:lang w:eastAsia="ru-RU"/>
    </w:rPr>
  </w:style>
  <w:style w:type="paragraph" w:customStyle="1" w:styleId="xl27">
    <w:name w:val="xl27"/>
    <w:basedOn w:val="a"/>
    <w:uiPriority w:val="99"/>
    <w:rsid w:val="00324934"/>
    <w:pPr>
      <w:spacing w:before="100" w:beforeAutospacing="1" w:after="100" w:afterAutospacing="1" w:line="240" w:lineRule="auto"/>
    </w:pPr>
    <w:rPr>
      <w:rFonts w:ascii="Times New Roman" w:eastAsia="Arial Unicode MS" w:hAnsi="Times New Roman" w:cs="Times New Roman"/>
      <w:i/>
      <w:iCs/>
      <w:sz w:val="24"/>
      <w:szCs w:val="24"/>
      <w:lang w:eastAsia="ru-RU"/>
    </w:rPr>
  </w:style>
  <w:style w:type="paragraph" w:customStyle="1" w:styleId="xl28">
    <w:name w:val="xl28"/>
    <w:basedOn w:val="a"/>
    <w:uiPriority w:val="99"/>
    <w:rsid w:val="00324934"/>
    <w:pPr>
      <w:spacing w:before="100" w:beforeAutospacing="1" w:after="100" w:afterAutospacing="1" w:line="240" w:lineRule="auto"/>
      <w:jc w:val="center"/>
    </w:pPr>
    <w:rPr>
      <w:rFonts w:ascii="Times New Roman" w:eastAsia="Arial Unicode MS" w:hAnsi="Times New Roman" w:cs="Times New Roman"/>
      <w:i/>
      <w:iCs/>
      <w:sz w:val="32"/>
      <w:szCs w:val="32"/>
      <w:lang w:eastAsia="ru-RU"/>
    </w:rPr>
  </w:style>
  <w:style w:type="paragraph" w:customStyle="1" w:styleId="xl29">
    <w:name w:val="xl29"/>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0">
    <w:name w:val="xl30"/>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1">
    <w:name w:val="xl31"/>
    <w:basedOn w:val="a"/>
    <w:uiPriority w:val="99"/>
    <w:rsid w:val="00324934"/>
    <w:pP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2">
    <w:name w:val="xl32"/>
    <w:basedOn w:val="a"/>
    <w:uiPriority w:val="99"/>
    <w:rsid w:val="00324934"/>
    <w:pP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3">
    <w:name w:val="xl33"/>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4">
    <w:name w:val="xl34"/>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8"/>
      <w:szCs w:val="28"/>
      <w:lang w:eastAsia="ru-RU"/>
    </w:rPr>
  </w:style>
  <w:style w:type="paragraph" w:customStyle="1" w:styleId="xl35">
    <w:name w:val="xl35"/>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8"/>
      <w:szCs w:val="28"/>
      <w:lang w:eastAsia="ru-RU"/>
    </w:rPr>
  </w:style>
  <w:style w:type="paragraph" w:customStyle="1" w:styleId="xl36">
    <w:name w:val="xl36"/>
    <w:basedOn w:val="a"/>
    <w:uiPriority w:val="99"/>
    <w:rsid w:val="00324934"/>
    <w:pPr>
      <w:shd w:val="clear" w:color="auto" w:fill="00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37">
    <w:name w:val="xl37"/>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8">
    <w:name w:val="xl38"/>
    <w:basedOn w:val="a"/>
    <w:uiPriority w:val="99"/>
    <w:rsid w:val="003249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30"/>
      <w:szCs w:val="30"/>
      <w:lang w:eastAsia="ru-RU"/>
    </w:rPr>
  </w:style>
  <w:style w:type="paragraph" w:customStyle="1" w:styleId="xl39">
    <w:name w:val="xl39"/>
    <w:basedOn w:val="a"/>
    <w:uiPriority w:val="99"/>
    <w:rsid w:val="00324934"/>
    <w:pPr>
      <w:shd w:val="clear" w:color="auto" w:fill="00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0">
    <w:name w:val="xl40"/>
    <w:basedOn w:val="a"/>
    <w:uiPriority w:val="99"/>
    <w:rsid w:val="00324934"/>
    <w:pPr>
      <w:shd w:val="clear" w:color="auto" w:fill="9999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1">
    <w:name w:val="xl41"/>
    <w:basedOn w:val="a"/>
    <w:uiPriority w:val="99"/>
    <w:rsid w:val="00324934"/>
    <w:pPr>
      <w:shd w:val="clear" w:color="auto" w:fill="00CC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2">
    <w:name w:val="xl42"/>
    <w:basedOn w:val="a"/>
    <w:uiPriority w:val="99"/>
    <w:rsid w:val="00324934"/>
    <w:pPr>
      <w:shd w:val="clear" w:color="auto" w:fill="FFFF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3">
    <w:name w:val="xl43"/>
    <w:basedOn w:val="a"/>
    <w:uiPriority w:val="99"/>
    <w:rsid w:val="00324934"/>
    <w:pPr>
      <w:shd w:val="clear" w:color="auto" w:fill="FF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4">
    <w:name w:val="xl44"/>
    <w:basedOn w:val="a"/>
    <w:uiPriority w:val="99"/>
    <w:rsid w:val="00324934"/>
    <w:pPr>
      <w:shd w:val="clear" w:color="auto" w:fill="FF00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5">
    <w:name w:val="xl45"/>
    <w:basedOn w:val="a"/>
    <w:uiPriority w:val="99"/>
    <w:rsid w:val="00324934"/>
    <w:pPr>
      <w:shd w:val="clear" w:color="auto" w:fill="FF99CC"/>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6">
    <w:name w:val="xl46"/>
    <w:basedOn w:val="a"/>
    <w:uiPriority w:val="99"/>
    <w:rsid w:val="00324934"/>
    <w:pPr>
      <w:shd w:val="clear" w:color="auto" w:fill="80808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7">
    <w:name w:val="xl47"/>
    <w:basedOn w:val="a"/>
    <w:uiPriority w:val="99"/>
    <w:rsid w:val="00324934"/>
    <w:pPr>
      <w:shd w:val="clear" w:color="auto" w:fill="FFFF99"/>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8">
    <w:name w:val="xl48"/>
    <w:basedOn w:val="a"/>
    <w:uiPriority w:val="99"/>
    <w:rsid w:val="00324934"/>
    <w:pPr>
      <w:shd w:val="clear" w:color="auto" w:fill="FF00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49">
    <w:name w:val="xl49"/>
    <w:basedOn w:val="a"/>
    <w:uiPriority w:val="99"/>
    <w:rsid w:val="00324934"/>
    <w:pPr>
      <w:shd w:val="clear" w:color="auto" w:fill="C0C0C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0">
    <w:name w:val="xl50"/>
    <w:basedOn w:val="a"/>
    <w:uiPriority w:val="99"/>
    <w:rsid w:val="00324934"/>
    <w:pPr>
      <w:shd w:val="clear" w:color="auto" w:fill="CC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1">
    <w:name w:val="xl51"/>
    <w:basedOn w:val="a"/>
    <w:uiPriority w:val="99"/>
    <w:rsid w:val="00324934"/>
    <w:pPr>
      <w:shd w:val="clear" w:color="auto" w:fill="00FFFF"/>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xl52">
    <w:name w:val="xl52"/>
    <w:basedOn w:val="a"/>
    <w:uiPriority w:val="99"/>
    <w:rsid w:val="00324934"/>
    <w:pPr>
      <w:shd w:val="clear" w:color="auto" w:fill="FF9900"/>
      <w:spacing w:before="100" w:beforeAutospacing="1" w:after="100" w:afterAutospacing="1" w:line="240" w:lineRule="auto"/>
      <w:jc w:val="center"/>
    </w:pPr>
    <w:rPr>
      <w:rFonts w:ascii="Times New Roman" w:eastAsia="Arial Unicode MS" w:hAnsi="Times New Roman" w:cs="Times New Roman"/>
      <w:b/>
      <w:bCs/>
      <w:sz w:val="32"/>
      <w:szCs w:val="32"/>
      <w:lang w:eastAsia="ru-RU"/>
    </w:rPr>
  </w:style>
  <w:style w:type="paragraph" w:customStyle="1" w:styleId="13">
    <w:name w:val="Абзац списка1"/>
    <w:basedOn w:val="a"/>
    <w:uiPriority w:val="99"/>
    <w:rsid w:val="00324934"/>
    <w:pPr>
      <w:spacing w:after="200" w:line="276" w:lineRule="auto"/>
      <w:ind w:left="720"/>
    </w:pPr>
    <w:rPr>
      <w:rFonts w:ascii="Calibri" w:eastAsia="Calibri" w:hAnsi="Calibri" w:cs="Calibri"/>
    </w:rPr>
  </w:style>
  <w:style w:type="paragraph" w:customStyle="1" w:styleId="msonormalcxspmiddle">
    <w:name w:val="msonormalcxspmiddle"/>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Без інтервалів1"/>
    <w:uiPriority w:val="1"/>
    <w:qFormat/>
    <w:rsid w:val="00324934"/>
    <w:pPr>
      <w:spacing w:after="0" w:line="240" w:lineRule="auto"/>
    </w:pPr>
    <w:rPr>
      <w:rFonts w:ascii="Calibri" w:eastAsia="Times New Roman" w:hAnsi="Calibri" w:cs="Calibri"/>
      <w:lang w:eastAsia="ru-RU"/>
    </w:rPr>
  </w:style>
  <w:style w:type="paragraph" w:customStyle="1" w:styleId="15">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16">
    <w:name w:val="Без інтервалів1"/>
    <w:uiPriority w:val="99"/>
    <w:rsid w:val="00324934"/>
    <w:pPr>
      <w:spacing w:after="0" w:line="240" w:lineRule="auto"/>
    </w:pPr>
    <w:rPr>
      <w:rFonts w:ascii="Calibri" w:eastAsia="Times New Roman" w:hAnsi="Calibri" w:cs="Calibri"/>
      <w:lang w:eastAsia="ru-RU"/>
    </w:rPr>
  </w:style>
  <w:style w:type="paragraph" w:customStyle="1" w:styleId="17">
    <w:name w:val="Абзац списку1"/>
    <w:basedOn w:val="a"/>
    <w:uiPriority w:val="99"/>
    <w:rsid w:val="00324934"/>
    <w:pPr>
      <w:spacing w:after="0" w:line="240" w:lineRule="auto"/>
      <w:ind w:left="708"/>
    </w:pPr>
    <w:rPr>
      <w:rFonts w:ascii="Times New Roman" w:eastAsia="Times New Roman" w:hAnsi="Times New Roman" w:cs="Times New Roman"/>
      <w:sz w:val="24"/>
      <w:szCs w:val="24"/>
      <w:lang w:eastAsia="ru-RU"/>
    </w:rPr>
  </w:style>
  <w:style w:type="paragraph" w:customStyle="1" w:styleId="aff">
    <w:name w:val="Знак Знак Знак Знак"/>
    <w:basedOn w:val="a"/>
    <w:uiPriority w:val="99"/>
    <w:rsid w:val="00324934"/>
    <w:pPr>
      <w:spacing w:after="0" w:line="240" w:lineRule="auto"/>
    </w:pPr>
    <w:rPr>
      <w:rFonts w:ascii="Verdana" w:eastAsia="Times New Roman" w:hAnsi="Verdana" w:cs="Verdana"/>
      <w:sz w:val="20"/>
      <w:szCs w:val="20"/>
      <w:lang w:val="en-US"/>
    </w:rPr>
  </w:style>
  <w:style w:type="paragraph" w:customStyle="1" w:styleId="18">
    <w:name w:val="Знак Знак Знак Знак1"/>
    <w:basedOn w:val="a"/>
    <w:uiPriority w:val="99"/>
    <w:rsid w:val="00324934"/>
    <w:pPr>
      <w:spacing w:after="0" w:line="240" w:lineRule="auto"/>
    </w:pPr>
    <w:rPr>
      <w:rFonts w:ascii="Verdana" w:eastAsia="Times New Roman" w:hAnsi="Verdana" w:cs="Verdana"/>
      <w:sz w:val="20"/>
      <w:szCs w:val="20"/>
      <w:lang w:val="en-US"/>
    </w:rPr>
  </w:style>
  <w:style w:type="paragraph" w:customStyle="1" w:styleId="211">
    <w:name w:val="Основний текст 2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5">
    <w:name w:val="Абзац списка2"/>
    <w:basedOn w:val="a"/>
    <w:uiPriority w:val="99"/>
    <w:rsid w:val="00324934"/>
    <w:pPr>
      <w:spacing w:after="200" w:line="276" w:lineRule="auto"/>
      <w:ind w:left="720"/>
    </w:pPr>
    <w:rPr>
      <w:rFonts w:ascii="Calibri" w:eastAsia="Calibri" w:hAnsi="Calibri" w:cs="Calibri"/>
    </w:rPr>
  </w:style>
  <w:style w:type="paragraph" w:customStyle="1" w:styleId="2110">
    <w:name w:val="Основной текст 211"/>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Style4">
    <w:name w:val="Style4"/>
    <w:basedOn w:val="a"/>
    <w:uiPriority w:val="99"/>
    <w:rsid w:val="00324934"/>
    <w:pPr>
      <w:widowControl w:val="0"/>
      <w:autoSpaceDE w:val="0"/>
      <w:autoSpaceDN w:val="0"/>
      <w:adjustRightInd w:val="0"/>
      <w:spacing w:after="0" w:line="245" w:lineRule="exact"/>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24934"/>
    <w:pPr>
      <w:widowControl w:val="0"/>
      <w:autoSpaceDE w:val="0"/>
      <w:autoSpaceDN w:val="0"/>
      <w:adjustRightInd w:val="0"/>
      <w:spacing w:after="0" w:line="245" w:lineRule="exact"/>
      <w:ind w:firstLine="283"/>
      <w:jc w:val="both"/>
    </w:pPr>
    <w:rPr>
      <w:rFonts w:ascii="MS Reference Sans Serif" w:eastAsia="Times New Roman" w:hAnsi="MS Reference Sans Serif" w:cs="MS Reference Sans Serif"/>
      <w:sz w:val="24"/>
      <w:szCs w:val="24"/>
      <w:lang w:eastAsia="ru-RU"/>
    </w:rPr>
  </w:style>
  <w:style w:type="paragraph" w:customStyle="1" w:styleId="Style6">
    <w:name w:val="Style6"/>
    <w:basedOn w:val="a"/>
    <w:uiPriority w:val="99"/>
    <w:rsid w:val="00324934"/>
    <w:pPr>
      <w:widowControl w:val="0"/>
      <w:autoSpaceDE w:val="0"/>
      <w:autoSpaceDN w:val="0"/>
      <w:adjustRightInd w:val="0"/>
      <w:spacing w:after="0" w:line="245" w:lineRule="exact"/>
      <w:jc w:val="both"/>
    </w:pPr>
    <w:rPr>
      <w:rFonts w:ascii="MS Reference Sans Serif" w:eastAsia="Times New Roman" w:hAnsi="MS Reference Sans Serif" w:cs="MS Reference Sans Serif"/>
      <w:sz w:val="24"/>
      <w:szCs w:val="24"/>
      <w:lang w:eastAsia="ru-RU"/>
    </w:rPr>
  </w:style>
  <w:style w:type="paragraph" w:customStyle="1" w:styleId="Style15">
    <w:name w:val="Style15"/>
    <w:basedOn w:val="a"/>
    <w:uiPriority w:val="99"/>
    <w:rsid w:val="00324934"/>
    <w:pPr>
      <w:widowControl w:val="0"/>
      <w:autoSpaceDE w:val="0"/>
      <w:autoSpaceDN w:val="0"/>
      <w:adjustRightInd w:val="0"/>
      <w:spacing w:after="0" w:line="192" w:lineRule="exact"/>
    </w:pPr>
    <w:rPr>
      <w:rFonts w:ascii="MS Reference Sans Serif" w:eastAsia="Times New Roman" w:hAnsi="MS Reference Sans Serif" w:cs="MS Reference Sans Serif"/>
      <w:sz w:val="24"/>
      <w:szCs w:val="24"/>
      <w:lang w:eastAsia="ru-RU"/>
    </w:rPr>
  </w:style>
  <w:style w:type="paragraph" w:customStyle="1" w:styleId="Style18">
    <w:name w:val="Style18"/>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19">
    <w:name w:val="Style19"/>
    <w:basedOn w:val="a"/>
    <w:uiPriority w:val="99"/>
    <w:rsid w:val="00324934"/>
    <w:pPr>
      <w:widowControl w:val="0"/>
      <w:autoSpaceDE w:val="0"/>
      <w:autoSpaceDN w:val="0"/>
      <w:adjustRightInd w:val="0"/>
      <w:spacing w:after="0" w:line="240" w:lineRule="auto"/>
    </w:pPr>
    <w:rPr>
      <w:rFonts w:ascii="MS Reference Sans Serif" w:eastAsia="Times New Roman" w:hAnsi="MS Reference Sans Serif" w:cs="MS Reference Sans Serif"/>
      <w:sz w:val="24"/>
      <w:szCs w:val="24"/>
      <w:lang w:eastAsia="ru-RU"/>
    </w:rPr>
  </w:style>
  <w:style w:type="paragraph" w:customStyle="1" w:styleId="Style5">
    <w:name w:val="Style5"/>
    <w:basedOn w:val="a"/>
    <w:uiPriority w:val="99"/>
    <w:rsid w:val="00324934"/>
    <w:pPr>
      <w:widowControl w:val="0"/>
      <w:autoSpaceDE w:val="0"/>
      <w:autoSpaceDN w:val="0"/>
      <w:adjustRightInd w:val="0"/>
      <w:spacing w:after="0" w:line="389" w:lineRule="exact"/>
      <w:ind w:hanging="322"/>
    </w:pPr>
    <w:rPr>
      <w:rFonts w:ascii="Times New Roman" w:eastAsia="Times New Roman" w:hAnsi="Times New Roman" w:cs="Times New Roman"/>
      <w:sz w:val="24"/>
      <w:szCs w:val="24"/>
      <w:lang w:eastAsia="ru-RU"/>
    </w:rPr>
  </w:style>
  <w:style w:type="paragraph" w:customStyle="1" w:styleId="220">
    <w:name w:val="Основной текст 22"/>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paragraph" w:customStyle="1" w:styleId="230">
    <w:name w:val="Основной текст 23"/>
    <w:basedOn w:val="a"/>
    <w:uiPriority w:val="99"/>
    <w:rsid w:val="00324934"/>
    <w:pPr>
      <w:overflowPunct w:val="0"/>
      <w:autoSpaceDE w:val="0"/>
      <w:autoSpaceDN w:val="0"/>
      <w:adjustRightInd w:val="0"/>
      <w:spacing w:after="0" w:line="240" w:lineRule="auto"/>
      <w:ind w:left="360"/>
    </w:pPr>
    <w:rPr>
      <w:rFonts w:ascii="Times New Roman" w:eastAsia="Times New Roman" w:hAnsi="Times New Roman" w:cs="Times New Roman"/>
      <w:sz w:val="28"/>
      <w:szCs w:val="28"/>
      <w:lang w:val="uk-UA" w:eastAsia="ru-RU"/>
    </w:rPr>
  </w:style>
  <w:style w:type="character" w:styleId="aff0">
    <w:name w:val="Intense Reference"/>
    <w:uiPriority w:val="32"/>
    <w:qFormat/>
    <w:rsid w:val="00324934"/>
    <w:rPr>
      <w:rFonts w:cs="Times New Roman"/>
      <w:b/>
      <w:bCs/>
      <w:smallCaps/>
      <w:color w:val="C0504D"/>
      <w:spacing w:val="5"/>
      <w:u w:val="single"/>
    </w:rPr>
  </w:style>
  <w:style w:type="character" w:customStyle="1" w:styleId="19">
    <w:name w:val="Сильне посилання1"/>
    <w:uiPriority w:val="99"/>
    <w:rsid w:val="00324934"/>
    <w:rPr>
      <w:b/>
      <w:smallCaps/>
      <w:color w:val="C0504D"/>
      <w:spacing w:val="5"/>
      <w:u w:val="single"/>
    </w:rPr>
  </w:style>
  <w:style w:type="character" w:customStyle="1" w:styleId="FontStyle37">
    <w:name w:val="Font Style37"/>
    <w:uiPriority w:val="99"/>
    <w:rsid w:val="00324934"/>
    <w:rPr>
      <w:rFonts w:ascii="Times New Roman" w:hAnsi="Times New Roman"/>
      <w:sz w:val="18"/>
    </w:rPr>
  </w:style>
  <w:style w:type="character" w:customStyle="1" w:styleId="FontStyle32">
    <w:name w:val="Font Style32"/>
    <w:uiPriority w:val="99"/>
    <w:rsid w:val="00324934"/>
    <w:rPr>
      <w:rFonts w:ascii="Times New Roman" w:hAnsi="Times New Roman"/>
      <w:b/>
      <w:sz w:val="24"/>
    </w:rPr>
  </w:style>
  <w:style w:type="character" w:customStyle="1" w:styleId="FontStyle33">
    <w:name w:val="Font Style33"/>
    <w:uiPriority w:val="99"/>
    <w:rsid w:val="00324934"/>
    <w:rPr>
      <w:rFonts w:ascii="Times New Roman" w:hAnsi="Times New Roman"/>
      <w:i/>
      <w:sz w:val="18"/>
    </w:rPr>
  </w:style>
  <w:style w:type="character" w:customStyle="1" w:styleId="FontStyle34">
    <w:name w:val="Font Style34"/>
    <w:uiPriority w:val="99"/>
    <w:rsid w:val="00324934"/>
    <w:rPr>
      <w:rFonts w:ascii="Times New Roman" w:hAnsi="Times New Roman"/>
      <w:b/>
      <w:sz w:val="24"/>
    </w:rPr>
  </w:style>
  <w:style w:type="character" w:customStyle="1" w:styleId="FontStyle40">
    <w:name w:val="Font Style40"/>
    <w:uiPriority w:val="99"/>
    <w:rsid w:val="00324934"/>
    <w:rPr>
      <w:rFonts w:ascii="Times New Roman" w:hAnsi="Times New Roman"/>
      <w:b/>
      <w:sz w:val="16"/>
    </w:rPr>
  </w:style>
  <w:style w:type="character" w:customStyle="1" w:styleId="FontStyle13">
    <w:name w:val="Font Style13"/>
    <w:uiPriority w:val="99"/>
    <w:rsid w:val="00324934"/>
    <w:rPr>
      <w:rFonts w:ascii="Times New Roman" w:hAnsi="Times New Roman"/>
      <w:sz w:val="24"/>
    </w:rPr>
  </w:style>
  <w:style w:type="character" w:customStyle="1" w:styleId="FontStyle27">
    <w:name w:val="Font Style27"/>
    <w:uiPriority w:val="99"/>
    <w:rsid w:val="00324934"/>
    <w:rPr>
      <w:rFonts w:ascii="Times New Roman" w:hAnsi="Times New Roman"/>
      <w:sz w:val="22"/>
    </w:rPr>
  </w:style>
  <w:style w:type="character" w:customStyle="1" w:styleId="FontStyle28">
    <w:name w:val="Font Style28"/>
    <w:uiPriority w:val="99"/>
    <w:rsid w:val="00324934"/>
    <w:rPr>
      <w:rFonts w:ascii="Times New Roman" w:hAnsi="Times New Roman"/>
      <w:sz w:val="22"/>
    </w:rPr>
  </w:style>
  <w:style w:type="table" w:styleId="aff1">
    <w:name w:val="Table Grid"/>
    <w:basedOn w:val="a1"/>
    <w:uiPriority w:val="99"/>
    <w:rsid w:val="00324934"/>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Strong"/>
    <w:uiPriority w:val="22"/>
    <w:qFormat/>
    <w:rsid w:val="00324934"/>
    <w:rPr>
      <w:rFonts w:cs="Times New Roman"/>
      <w:b/>
      <w:bCs/>
    </w:rPr>
  </w:style>
  <w:style w:type="paragraph" w:customStyle="1" w:styleId="41">
    <w:name w:val="Знак Знак Знак Знак4"/>
    <w:basedOn w:val="a"/>
    <w:uiPriority w:val="99"/>
    <w:rsid w:val="00324934"/>
    <w:pPr>
      <w:spacing w:after="0" w:line="240" w:lineRule="auto"/>
    </w:pPr>
    <w:rPr>
      <w:rFonts w:ascii="Verdana" w:eastAsia="Times New Roman" w:hAnsi="Verdana" w:cs="Verdana"/>
      <w:sz w:val="20"/>
      <w:szCs w:val="20"/>
      <w:lang w:val="en-US"/>
    </w:rPr>
  </w:style>
  <w:style w:type="table" w:styleId="-2">
    <w:name w:val="Table Web 2"/>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uiPriority w:val="99"/>
    <w:rsid w:val="0032493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36">
    <w:name w:val="Знак Знак Знак Знак3"/>
    <w:basedOn w:val="a"/>
    <w:uiPriority w:val="99"/>
    <w:rsid w:val="00324934"/>
    <w:pPr>
      <w:spacing w:after="0" w:line="240" w:lineRule="auto"/>
    </w:pPr>
    <w:rPr>
      <w:rFonts w:ascii="Verdana" w:eastAsia="Times New Roman" w:hAnsi="Verdana" w:cs="Verdana"/>
      <w:sz w:val="20"/>
      <w:szCs w:val="20"/>
      <w:lang w:val="en-US"/>
    </w:rPr>
  </w:style>
  <w:style w:type="paragraph" w:customStyle="1" w:styleId="37">
    <w:name w:val="Абзац списка3"/>
    <w:basedOn w:val="a"/>
    <w:uiPriority w:val="99"/>
    <w:rsid w:val="00324934"/>
    <w:pPr>
      <w:spacing w:after="200" w:line="276" w:lineRule="auto"/>
      <w:ind w:left="720"/>
    </w:pPr>
    <w:rPr>
      <w:rFonts w:ascii="Calibri" w:eastAsia="Times New Roman" w:hAnsi="Calibri" w:cs="Calibri"/>
    </w:rPr>
  </w:style>
  <w:style w:type="paragraph" w:styleId="26">
    <w:name w:val="List 2"/>
    <w:basedOn w:val="a"/>
    <w:uiPriority w:val="99"/>
    <w:rsid w:val="00324934"/>
    <w:pPr>
      <w:spacing w:after="0" w:line="240" w:lineRule="auto"/>
      <w:ind w:left="566" w:hanging="283"/>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styleId="27">
    <w:name w:val="toc 2"/>
    <w:basedOn w:val="a"/>
    <w:next w:val="a"/>
    <w:autoRedefine/>
    <w:uiPriority w:val="99"/>
    <w:rsid w:val="00324934"/>
    <w:pPr>
      <w:tabs>
        <w:tab w:val="right" w:leader="dot" w:pos="9720"/>
      </w:tabs>
      <w:spacing w:after="0" w:line="260" w:lineRule="exact"/>
      <w:ind w:right="126"/>
    </w:pPr>
    <w:rPr>
      <w:rFonts w:ascii="Times New Roman" w:eastAsia="Times New Roman" w:hAnsi="Times New Roman" w:cs="Times New Roman"/>
      <w:sz w:val="24"/>
      <w:szCs w:val="24"/>
      <w:lang w:eastAsia="ru-RU"/>
    </w:rPr>
  </w:style>
  <w:style w:type="paragraph" w:styleId="42">
    <w:name w:val="toc 4"/>
    <w:basedOn w:val="a"/>
    <w:next w:val="a"/>
    <w:autoRedefine/>
    <w:uiPriority w:val="99"/>
    <w:rsid w:val="00324934"/>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99"/>
    <w:rsid w:val="00324934"/>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99"/>
    <w:rsid w:val="00324934"/>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99"/>
    <w:rsid w:val="00324934"/>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99"/>
    <w:rsid w:val="00324934"/>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99"/>
    <w:rsid w:val="00324934"/>
    <w:pPr>
      <w:spacing w:after="0" w:line="240" w:lineRule="auto"/>
      <w:ind w:left="1920"/>
    </w:pPr>
    <w:rPr>
      <w:rFonts w:ascii="Times New Roman" w:eastAsia="Times New Roman" w:hAnsi="Times New Roman" w:cs="Times New Roman"/>
      <w:sz w:val="24"/>
      <w:szCs w:val="24"/>
      <w:lang w:eastAsia="ru-RU"/>
    </w:rPr>
  </w:style>
  <w:style w:type="character" w:styleId="aff3">
    <w:name w:val="page number"/>
    <w:uiPriority w:val="99"/>
    <w:rsid w:val="00324934"/>
    <w:rPr>
      <w:rFonts w:cs="Times New Roman"/>
    </w:rPr>
  </w:style>
  <w:style w:type="character" w:styleId="aff4">
    <w:name w:val="Emphasis"/>
    <w:uiPriority w:val="20"/>
    <w:qFormat/>
    <w:rsid w:val="00324934"/>
    <w:rPr>
      <w:rFonts w:cs="Times New Roman"/>
      <w:i/>
      <w:iCs/>
    </w:rPr>
  </w:style>
  <w:style w:type="paragraph" w:styleId="aff5">
    <w:name w:val="caption"/>
    <w:basedOn w:val="a"/>
    <w:next w:val="a"/>
    <w:qFormat/>
    <w:rsid w:val="00324934"/>
    <w:pPr>
      <w:spacing w:after="0" w:line="240" w:lineRule="auto"/>
    </w:pPr>
    <w:rPr>
      <w:rFonts w:ascii="Times New Roman" w:eastAsia="Times New Roman" w:hAnsi="Times New Roman" w:cs="Times New Roman"/>
      <w:b/>
      <w:bCs/>
      <w:sz w:val="20"/>
      <w:szCs w:val="20"/>
      <w:lang w:eastAsia="ru-RU"/>
    </w:rPr>
  </w:style>
  <w:style w:type="paragraph" w:customStyle="1" w:styleId="1a">
    <w:name w:val="Рецензия1"/>
    <w:hidden/>
    <w:uiPriority w:val="99"/>
    <w:semiHidden/>
    <w:rsid w:val="00324934"/>
    <w:pPr>
      <w:spacing w:after="0" w:line="240" w:lineRule="auto"/>
    </w:pPr>
    <w:rPr>
      <w:rFonts w:ascii="Times New Roman" w:eastAsia="Times New Roman" w:hAnsi="Times New Roman" w:cs="Times New Roman"/>
      <w:sz w:val="24"/>
      <w:szCs w:val="24"/>
      <w:lang w:val="uk-UA" w:eastAsia="uk-UA"/>
    </w:rPr>
  </w:style>
  <w:style w:type="paragraph" w:customStyle="1" w:styleId="28">
    <w:name w:val="Знак Знак Знак Знак2"/>
    <w:basedOn w:val="a"/>
    <w:uiPriority w:val="99"/>
    <w:rsid w:val="00324934"/>
    <w:pPr>
      <w:spacing w:after="0" w:line="240" w:lineRule="auto"/>
    </w:pPr>
    <w:rPr>
      <w:rFonts w:ascii="Verdana" w:eastAsia="Times New Roman" w:hAnsi="Verdana" w:cs="Verdana"/>
      <w:sz w:val="20"/>
      <w:szCs w:val="20"/>
      <w:lang w:val="en-US"/>
    </w:rPr>
  </w:style>
  <w:style w:type="character" w:styleId="aff6">
    <w:name w:val="footnote reference"/>
    <w:uiPriority w:val="99"/>
    <w:rsid w:val="00324934"/>
    <w:rPr>
      <w:rFonts w:cs="Times New Roman"/>
      <w:vertAlign w:val="superscript"/>
    </w:rPr>
  </w:style>
  <w:style w:type="paragraph" w:customStyle="1" w:styleId="Style13">
    <w:name w:val="Style13"/>
    <w:basedOn w:val="a"/>
    <w:uiPriority w:val="99"/>
    <w:rsid w:val="00324934"/>
    <w:pPr>
      <w:widowControl w:val="0"/>
      <w:autoSpaceDE w:val="0"/>
      <w:autoSpaceDN w:val="0"/>
      <w:adjustRightInd w:val="0"/>
      <w:spacing w:after="0" w:line="283" w:lineRule="exact"/>
      <w:ind w:firstLine="454"/>
      <w:jc w:val="both"/>
    </w:pPr>
    <w:rPr>
      <w:rFonts w:ascii="Times New Roman" w:eastAsia="Times New Roman" w:hAnsi="Times New Roman" w:cs="Times New Roman"/>
      <w:sz w:val="24"/>
      <w:szCs w:val="24"/>
      <w:lang w:eastAsia="ru-RU"/>
    </w:rPr>
  </w:style>
  <w:style w:type="paragraph" w:customStyle="1" w:styleId="240">
    <w:name w:val="Основной текст 24"/>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paragraph" w:customStyle="1" w:styleId="52">
    <w:name w:val="Знак Знак Знак Знак5"/>
    <w:basedOn w:val="a"/>
    <w:uiPriority w:val="99"/>
    <w:rsid w:val="00324934"/>
    <w:pPr>
      <w:spacing w:after="0" w:line="240" w:lineRule="auto"/>
    </w:pPr>
    <w:rPr>
      <w:rFonts w:ascii="Verdana" w:eastAsia="Times New Roman" w:hAnsi="Verdana" w:cs="Verdana"/>
      <w:sz w:val="20"/>
      <w:szCs w:val="20"/>
      <w:lang w:val="en-US"/>
    </w:rPr>
  </w:style>
  <w:style w:type="character" w:customStyle="1" w:styleId="29">
    <w:name w:val="Знак Знак2"/>
    <w:uiPriority w:val="99"/>
    <w:locked/>
    <w:rsid w:val="00324934"/>
    <w:rPr>
      <w:sz w:val="24"/>
      <w:lang w:val="uk-UA" w:eastAsia="ru-RU"/>
    </w:rPr>
  </w:style>
  <w:style w:type="paragraph" w:customStyle="1" w:styleId="msonormalcxsplast">
    <w:name w:val="msonormalcxsplast"/>
    <w:basedOn w:val="a"/>
    <w:uiPriority w:val="99"/>
    <w:rsid w:val="00324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uiPriority w:val="99"/>
    <w:rsid w:val="00324934"/>
    <w:pPr>
      <w:spacing w:before="100" w:beforeAutospacing="1" w:after="100" w:afterAutospacing="1" w:line="240" w:lineRule="auto"/>
    </w:pPr>
    <w:rPr>
      <w:rFonts w:ascii="Verdana" w:eastAsia="Times New Roman" w:hAnsi="Verdana" w:cs="Verdana"/>
      <w:color w:val="000033"/>
      <w:sz w:val="17"/>
      <w:szCs w:val="17"/>
      <w:lang w:eastAsia="ru-RU"/>
    </w:rPr>
  </w:style>
  <w:style w:type="character" w:customStyle="1" w:styleId="FontStyle14">
    <w:name w:val="Font Style14"/>
    <w:uiPriority w:val="99"/>
    <w:rsid w:val="00324934"/>
    <w:rPr>
      <w:rFonts w:ascii="Times New Roman" w:hAnsi="Times New Roman"/>
      <w:sz w:val="26"/>
    </w:rPr>
  </w:style>
  <w:style w:type="character" w:customStyle="1" w:styleId="FontStyle12">
    <w:name w:val="Font Style12"/>
    <w:uiPriority w:val="99"/>
    <w:rsid w:val="00324934"/>
    <w:rPr>
      <w:rFonts w:ascii="Times New Roman" w:hAnsi="Times New Roman"/>
      <w:b/>
      <w:sz w:val="26"/>
    </w:rPr>
  </w:style>
  <w:style w:type="paragraph" w:customStyle="1" w:styleId="Style1">
    <w:name w:val="Style1"/>
    <w:basedOn w:val="a"/>
    <w:uiPriority w:val="99"/>
    <w:rsid w:val="0032493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b">
    <w:name w:val="Сетка таблицы1"/>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Знак1"/>
    <w:basedOn w:val="a"/>
    <w:uiPriority w:val="99"/>
    <w:rsid w:val="00324934"/>
    <w:pPr>
      <w:spacing w:after="0" w:line="240" w:lineRule="auto"/>
    </w:pPr>
    <w:rPr>
      <w:rFonts w:ascii="Verdana" w:eastAsia="Times New Roman" w:hAnsi="Verdana" w:cs="Verdana"/>
      <w:sz w:val="20"/>
      <w:szCs w:val="20"/>
      <w:lang w:val="en-US"/>
    </w:rPr>
  </w:style>
  <w:style w:type="character" w:customStyle="1" w:styleId="BalloonTextChar2">
    <w:name w:val="Balloon Text Char2"/>
    <w:aliases w:val="Знак1 Char"/>
    <w:uiPriority w:val="99"/>
    <w:semiHidden/>
    <w:locked/>
    <w:rsid w:val="00324934"/>
    <w:rPr>
      <w:sz w:val="2"/>
    </w:rPr>
  </w:style>
  <w:style w:type="character" w:customStyle="1" w:styleId="43">
    <w:name w:val="Знак Знак4"/>
    <w:uiPriority w:val="99"/>
    <w:locked/>
    <w:rsid w:val="00324934"/>
    <w:rPr>
      <w:lang w:val="ru-RU" w:eastAsia="uk-UA"/>
    </w:rPr>
  </w:style>
  <w:style w:type="character" w:customStyle="1" w:styleId="100">
    <w:name w:val="Знак Знак10"/>
    <w:uiPriority w:val="99"/>
    <w:locked/>
    <w:rsid w:val="00324934"/>
    <w:rPr>
      <w:sz w:val="24"/>
      <w:lang w:val="ru-RU" w:eastAsia="ru-RU"/>
    </w:rPr>
  </w:style>
  <w:style w:type="table" w:customStyle="1" w:styleId="2a">
    <w:name w:val="Сетка таблицы2"/>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7">
    <w:name w:val="Основний текст_"/>
    <w:link w:val="1d"/>
    <w:uiPriority w:val="99"/>
    <w:locked/>
    <w:rsid w:val="00324934"/>
    <w:rPr>
      <w:spacing w:val="20"/>
      <w:sz w:val="19"/>
      <w:shd w:val="clear" w:color="auto" w:fill="FFFFFF"/>
    </w:rPr>
  </w:style>
  <w:style w:type="paragraph" w:customStyle="1" w:styleId="1d">
    <w:name w:val="Основний текст1"/>
    <w:basedOn w:val="a"/>
    <w:link w:val="aff7"/>
    <w:uiPriority w:val="99"/>
    <w:rsid w:val="00324934"/>
    <w:pPr>
      <w:shd w:val="clear" w:color="auto" w:fill="FFFFFF"/>
      <w:spacing w:after="0" w:line="240" w:lineRule="atLeast"/>
    </w:pPr>
    <w:rPr>
      <w:spacing w:val="20"/>
      <w:sz w:val="19"/>
    </w:rPr>
  </w:style>
  <w:style w:type="character" w:customStyle="1" w:styleId="aff8">
    <w:name w:val="Знак Знак"/>
    <w:aliases w:val="Знак Знак Знак"/>
    <w:uiPriority w:val="99"/>
    <w:rsid w:val="00324934"/>
    <w:rPr>
      <w:b/>
      <w:i/>
      <w:caps/>
      <w:color w:val="000000"/>
      <w:sz w:val="28"/>
    </w:rPr>
  </w:style>
  <w:style w:type="character" w:customStyle="1" w:styleId="212">
    <w:name w:val="Знак Знак21"/>
    <w:uiPriority w:val="99"/>
    <w:rsid w:val="00324934"/>
    <w:rPr>
      <w:rFonts w:ascii="Tahoma" w:hAnsi="Tahoma"/>
      <w:sz w:val="16"/>
    </w:rPr>
  </w:style>
  <w:style w:type="character" w:customStyle="1" w:styleId="62">
    <w:name w:val="Знак Знак6"/>
    <w:uiPriority w:val="99"/>
    <w:rsid w:val="00324934"/>
    <w:rPr>
      <w:sz w:val="24"/>
    </w:rPr>
  </w:style>
  <w:style w:type="character" w:customStyle="1" w:styleId="53">
    <w:name w:val="Знак Знак5"/>
    <w:uiPriority w:val="99"/>
    <w:rsid w:val="00324934"/>
    <w:rPr>
      <w:sz w:val="24"/>
    </w:rPr>
  </w:style>
  <w:style w:type="character" w:customStyle="1" w:styleId="200">
    <w:name w:val="Знак Знак20"/>
    <w:uiPriority w:val="99"/>
    <w:rsid w:val="00324934"/>
    <w:rPr>
      <w:b/>
      <w:i/>
      <w:sz w:val="28"/>
      <w:lang w:val="uk-UA"/>
    </w:rPr>
  </w:style>
  <w:style w:type="character" w:customStyle="1" w:styleId="190">
    <w:name w:val="Знак Знак19"/>
    <w:uiPriority w:val="99"/>
    <w:rsid w:val="00324934"/>
    <w:rPr>
      <w:rFonts w:ascii="Arial" w:hAnsi="Arial"/>
      <w:b/>
      <w:sz w:val="26"/>
    </w:rPr>
  </w:style>
  <w:style w:type="character" w:customStyle="1" w:styleId="180">
    <w:name w:val="Знак Знак18"/>
    <w:uiPriority w:val="99"/>
    <w:rsid w:val="00324934"/>
    <w:rPr>
      <w:b/>
      <w:sz w:val="24"/>
    </w:rPr>
  </w:style>
  <w:style w:type="character" w:customStyle="1" w:styleId="170">
    <w:name w:val="Знак Знак17"/>
    <w:uiPriority w:val="99"/>
    <w:rsid w:val="00324934"/>
    <w:rPr>
      <w:b/>
      <w:sz w:val="24"/>
    </w:rPr>
  </w:style>
  <w:style w:type="character" w:customStyle="1" w:styleId="160">
    <w:name w:val="Знак Знак16"/>
    <w:uiPriority w:val="99"/>
    <w:rsid w:val="00324934"/>
    <w:rPr>
      <w:b/>
      <w:i/>
      <w:sz w:val="24"/>
      <w:lang w:val="uk-UA"/>
    </w:rPr>
  </w:style>
  <w:style w:type="character" w:customStyle="1" w:styleId="150">
    <w:name w:val="Знак Знак15"/>
    <w:uiPriority w:val="99"/>
    <w:rsid w:val="00324934"/>
    <w:rPr>
      <w:b/>
      <w:sz w:val="24"/>
      <w:lang w:val="uk-UA"/>
    </w:rPr>
  </w:style>
  <w:style w:type="character" w:customStyle="1" w:styleId="140">
    <w:name w:val="Знак Знак14"/>
    <w:uiPriority w:val="99"/>
    <w:rsid w:val="00324934"/>
    <w:rPr>
      <w:i/>
      <w:sz w:val="24"/>
    </w:rPr>
  </w:style>
  <w:style w:type="character" w:customStyle="1" w:styleId="120">
    <w:name w:val="Знак Знак12"/>
    <w:uiPriority w:val="99"/>
    <w:rsid w:val="00324934"/>
    <w:rPr>
      <w:sz w:val="24"/>
      <w:lang w:val="uk-UA"/>
    </w:rPr>
  </w:style>
  <w:style w:type="character" w:customStyle="1" w:styleId="92">
    <w:name w:val="Знак Знак9"/>
    <w:aliases w:val="Название Знак1 Знак1,Название Знак Знак Знак1,Знак Знак Знак2,Знак Знак Знак3"/>
    <w:uiPriority w:val="99"/>
    <w:rsid w:val="00324934"/>
    <w:rPr>
      <w:caps/>
      <w:sz w:val="24"/>
      <w:lang w:val="uk-UA"/>
    </w:rPr>
  </w:style>
  <w:style w:type="character" w:customStyle="1" w:styleId="38">
    <w:name w:val="Знак Знак3"/>
    <w:uiPriority w:val="99"/>
    <w:rsid w:val="00324934"/>
    <w:rPr>
      <w:rFonts w:ascii="Courier New" w:hAnsi="Courier New"/>
      <w:lang w:val="uk-UA"/>
    </w:rPr>
  </w:style>
  <w:style w:type="character" w:customStyle="1" w:styleId="130">
    <w:name w:val="Знак Знак13"/>
    <w:uiPriority w:val="99"/>
    <w:rsid w:val="00324934"/>
    <w:rPr>
      <w:sz w:val="24"/>
      <w:lang w:val="uk-UA"/>
    </w:rPr>
  </w:style>
  <w:style w:type="character" w:customStyle="1" w:styleId="111">
    <w:name w:val="Знак Знак11"/>
    <w:uiPriority w:val="99"/>
    <w:rsid w:val="00324934"/>
    <w:rPr>
      <w:sz w:val="24"/>
      <w:lang w:val="uk-UA"/>
    </w:rPr>
  </w:style>
  <w:style w:type="character" w:customStyle="1" w:styleId="101">
    <w:name w:val="Знак Знак101"/>
    <w:uiPriority w:val="99"/>
    <w:rsid w:val="00324934"/>
    <w:rPr>
      <w:sz w:val="24"/>
      <w:lang w:val="uk-UA"/>
    </w:rPr>
  </w:style>
  <w:style w:type="character" w:customStyle="1" w:styleId="82">
    <w:name w:val="Знак Знак8"/>
    <w:uiPriority w:val="99"/>
    <w:rsid w:val="00324934"/>
    <w:rPr>
      <w:sz w:val="24"/>
      <w:lang w:val="uk-UA"/>
    </w:rPr>
  </w:style>
  <w:style w:type="character" w:customStyle="1" w:styleId="72">
    <w:name w:val="Знак Знак7"/>
    <w:uiPriority w:val="99"/>
    <w:rsid w:val="00324934"/>
    <w:rPr>
      <w:b/>
      <w:sz w:val="24"/>
      <w:lang w:val="uk-UA"/>
    </w:rPr>
  </w:style>
  <w:style w:type="character" w:customStyle="1" w:styleId="1100">
    <w:name w:val="Знак Знак110"/>
    <w:uiPriority w:val="99"/>
    <w:rsid w:val="00324934"/>
    <w:rPr>
      <w:lang w:val="uk-UA"/>
    </w:rPr>
  </w:style>
  <w:style w:type="paragraph" w:customStyle="1" w:styleId="44">
    <w:name w:val="Абзац списка4"/>
    <w:basedOn w:val="a"/>
    <w:uiPriority w:val="99"/>
    <w:rsid w:val="00324934"/>
    <w:pPr>
      <w:spacing w:after="200" w:line="276" w:lineRule="auto"/>
      <w:ind w:left="720"/>
    </w:pPr>
    <w:rPr>
      <w:rFonts w:ascii="Calibri" w:eastAsia="Times New Roman" w:hAnsi="Calibri" w:cs="Calibri"/>
    </w:rPr>
  </w:style>
  <w:style w:type="paragraph" w:customStyle="1" w:styleId="63">
    <w:name w:val="Знак Знак Знак Знак6"/>
    <w:basedOn w:val="a"/>
    <w:uiPriority w:val="99"/>
    <w:rsid w:val="00324934"/>
    <w:pPr>
      <w:spacing w:after="0" w:line="240" w:lineRule="auto"/>
    </w:pPr>
    <w:rPr>
      <w:rFonts w:ascii="Verdana" w:eastAsia="Calibri" w:hAnsi="Verdana" w:cs="Verdana"/>
      <w:sz w:val="20"/>
      <w:szCs w:val="20"/>
      <w:lang w:val="en-US"/>
    </w:rPr>
  </w:style>
  <w:style w:type="character" w:customStyle="1" w:styleId="410">
    <w:name w:val="Знак Знак41"/>
    <w:uiPriority w:val="99"/>
    <w:semiHidden/>
    <w:rsid w:val="00324934"/>
    <w:rPr>
      <w:rFonts w:ascii="Tahoma" w:hAnsi="Tahoma" w:cs="Tahoma"/>
      <w:sz w:val="24"/>
      <w:szCs w:val="24"/>
      <w:lang w:val="ru-RU" w:eastAsia="ru-RU"/>
    </w:rPr>
  </w:style>
  <w:style w:type="paragraph" w:customStyle="1" w:styleId="Style9">
    <w:name w:val="Style9"/>
    <w:basedOn w:val="a"/>
    <w:uiPriority w:val="99"/>
    <w:rsid w:val="00324934"/>
    <w:pPr>
      <w:widowControl w:val="0"/>
      <w:autoSpaceDE w:val="0"/>
      <w:autoSpaceDN w:val="0"/>
      <w:adjustRightInd w:val="0"/>
      <w:spacing w:after="0" w:line="315" w:lineRule="exact"/>
      <w:jc w:val="center"/>
    </w:pPr>
    <w:rPr>
      <w:rFonts w:ascii="Times New Roman" w:eastAsia="Calibri" w:hAnsi="Times New Roman" w:cs="Times New Roman"/>
      <w:sz w:val="24"/>
      <w:szCs w:val="24"/>
      <w:lang w:eastAsia="ru-RU"/>
    </w:rPr>
  </w:style>
  <w:style w:type="paragraph" w:customStyle="1" w:styleId="Style7">
    <w:name w:val="Style7"/>
    <w:basedOn w:val="a"/>
    <w:uiPriority w:val="99"/>
    <w:rsid w:val="00324934"/>
    <w:pPr>
      <w:widowControl w:val="0"/>
      <w:autoSpaceDE w:val="0"/>
      <w:autoSpaceDN w:val="0"/>
      <w:adjustRightInd w:val="0"/>
      <w:spacing w:after="0" w:line="315" w:lineRule="exact"/>
    </w:pPr>
    <w:rPr>
      <w:rFonts w:ascii="Times New Roman" w:eastAsia="Calibri" w:hAnsi="Times New Roman" w:cs="Times New Roman"/>
      <w:sz w:val="24"/>
      <w:szCs w:val="24"/>
      <w:lang w:eastAsia="ru-RU"/>
    </w:rPr>
  </w:style>
  <w:style w:type="paragraph" w:customStyle="1" w:styleId="Style8">
    <w:name w:val="Style8"/>
    <w:basedOn w:val="a"/>
    <w:uiPriority w:val="99"/>
    <w:rsid w:val="00324934"/>
    <w:pPr>
      <w:widowControl w:val="0"/>
      <w:autoSpaceDE w:val="0"/>
      <w:autoSpaceDN w:val="0"/>
      <w:adjustRightInd w:val="0"/>
      <w:spacing w:after="0" w:line="323" w:lineRule="exact"/>
      <w:ind w:firstLine="495"/>
    </w:pPr>
    <w:rPr>
      <w:rFonts w:ascii="Times New Roman" w:eastAsia="Calibri" w:hAnsi="Times New Roman" w:cs="Times New Roman"/>
      <w:sz w:val="24"/>
      <w:szCs w:val="24"/>
      <w:lang w:eastAsia="ru-RU"/>
    </w:rPr>
  </w:style>
  <w:style w:type="character" w:customStyle="1" w:styleId="FontStyle15">
    <w:name w:val="Font Style15"/>
    <w:uiPriority w:val="99"/>
    <w:rsid w:val="00324934"/>
    <w:rPr>
      <w:rFonts w:ascii="Times New Roman" w:hAnsi="Times New Roman" w:cs="Times New Roman"/>
      <w:sz w:val="18"/>
      <w:szCs w:val="18"/>
    </w:rPr>
  </w:style>
  <w:style w:type="character" w:customStyle="1" w:styleId="131">
    <w:name w:val="Знак Знак131"/>
    <w:uiPriority w:val="99"/>
    <w:rsid w:val="00324934"/>
    <w:rPr>
      <w:rFonts w:ascii="Courier New" w:hAnsi="Courier New" w:cs="Courier New"/>
      <w:sz w:val="20"/>
      <w:szCs w:val="20"/>
      <w:lang w:eastAsia="ru-RU"/>
    </w:rPr>
  </w:style>
  <w:style w:type="table" w:customStyle="1" w:styleId="39">
    <w:name w:val="Сетка таблицы3"/>
    <w:uiPriority w:val="99"/>
    <w:rsid w:val="00324934"/>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e">
    <w:name w:val="Светлая заливка1"/>
    <w:uiPriority w:val="99"/>
    <w:rsid w:val="00324934"/>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324934"/>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
    <w:name w:val="Светлая заливка - Акцент 21"/>
    <w:uiPriority w:val="99"/>
    <w:rsid w:val="00324934"/>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
    <w:name w:val="Светлая заливка - Акцент 22"/>
    <w:uiPriority w:val="99"/>
    <w:rsid w:val="00324934"/>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styleId="-20">
    <w:name w:val="Light Shading Accent 2"/>
    <w:basedOn w:val="a1"/>
    <w:uiPriority w:val="99"/>
    <w:rsid w:val="00324934"/>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5">
    <w:name w:val="Сетка таблицы4"/>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uiPriority w:val="99"/>
    <w:rsid w:val="00324934"/>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
    <w:uiPriority w:val="99"/>
    <w:rsid w:val="00324934"/>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0">
    <w:name w:val="Основной текст 25"/>
    <w:basedOn w:val="a"/>
    <w:uiPriority w:val="99"/>
    <w:rsid w:val="00324934"/>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8"/>
      <w:szCs w:val="28"/>
      <w:lang w:val="uk-UA" w:eastAsia="ru-RU"/>
    </w:rPr>
  </w:style>
  <w:style w:type="table" w:customStyle="1" w:styleId="73">
    <w:name w:val="Сетка таблицы7"/>
    <w:uiPriority w:val="99"/>
    <w:rsid w:val="00324934"/>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4">
    <w:name w:val="Знак Знак Знак Знак7"/>
    <w:basedOn w:val="a"/>
    <w:uiPriority w:val="99"/>
    <w:rsid w:val="00324934"/>
    <w:pPr>
      <w:spacing w:after="0" w:line="240" w:lineRule="auto"/>
    </w:pPr>
    <w:rPr>
      <w:rFonts w:ascii="Verdana" w:eastAsia="Times New Roman" w:hAnsi="Verdana" w:cs="Verdana"/>
      <w:sz w:val="20"/>
      <w:szCs w:val="20"/>
      <w:lang w:val="en-US"/>
    </w:rPr>
  </w:style>
  <w:style w:type="table" w:customStyle="1" w:styleId="83">
    <w:name w:val="Сетка таблицы8"/>
    <w:uiPriority w:val="99"/>
    <w:rsid w:val="003249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uiPriority w:val="99"/>
    <w:rsid w:val="00324934"/>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3">
    <w:name w:val="Основной текст с отступом 21"/>
    <w:basedOn w:val="a"/>
    <w:uiPriority w:val="99"/>
    <w:rsid w:val="00324934"/>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NoSpacing1">
    <w:name w:val="No Spacing1"/>
    <w:uiPriority w:val="99"/>
    <w:rsid w:val="00324934"/>
    <w:pPr>
      <w:spacing w:after="0" w:line="240" w:lineRule="auto"/>
    </w:pPr>
    <w:rPr>
      <w:rFonts w:ascii="Calibri" w:eastAsia="Times New Roman" w:hAnsi="Calibri" w:cs="Calibri"/>
      <w:lang w:eastAsia="ru-RU"/>
    </w:rPr>
  </w:style>
  <w:style w:type="character" w:customStyle="1" w:styleId="rvts15">
    <w:name w:val="rvts15"/>
    <w:uiPriority w:val="99"/>
    <w:rsid w:val="00324934"/>
    <w:rPr>
      <w:rFonts w:cs="Times New Roman"/>
    </w:rPr>
  </w:style>
  <w:style w:type="character" w:customStyle="1" w:styleId="rvts23">
    <w:name w:val="rvts23"/>
    <w:uiPriority w:val="99"/>
    <w:rsid w:val="00324934"/>
    <w:rPr>
      <w:rFonts w:cs="Times New Roman"/>
    </w:rPr>
  </w:style>
  <w:style w:type="character" w:customStyle="1" w:styleId="rvts9">
    <w:name w:val="rvts9"/>
    <w:uiPriority w:val="99"/>
    <w:rsid w:val="00324934"/>
    <w:rPr>
      <w:rFonts w:cs="Times New Roman"/>
    </w:rPr>
  </w:style>
  <w:style w:type="character" w:customStyle="1" w:styleId="rvts64">
    <w:name w:val="rvts64"/>
    <w:uiPriority w:val="99"/>
    <w:rsid w:val="00324934"/>
    <w:rPr>
      <w:rFonts w:cs="Times New Roman"/>
    </w:rPr>
  </w:style>
  <w:style w:type="character" w:customStyle="1" w:styleId="191">
    <w:name w:val="Знак Знак191"/>
    <w:uiPriority w:val="99"/>
    <w:rsid w:val="00324934"/>
    <w:rPr>
      <w:rFonts w:ascii="Arial" w:hAnsi="Arial" w:cs="Arial"/>
      <w:b/>
      <w:bCs/>
      <w:sz w:val="26"/>
      <w:szCs w:val="26"/>
      <w:lang w:val="ru-RU" w:eastAsia="ru-RU"/>
    </w:rPr>
  </w:style>
  <w:style w:type="character" w:customStyle="1" w:styleId="221">
    <w:name w:val="Знак Знак22"/>
    <w:uiPriority w:val="99"/>
    <w:rsid w:val="00324934"/>
    <w:rPr>
      <w:rFonts w:ascii="Courier New" w:hAnsi="Courier New" w:cs="Courier New"/>
      <w:lang w:val="ru-RU" w:eastAsia="ru-RU"/>
    </w:rPr>
  </w:style>
  <w:style w:type="character" w:customStyle="1" w:styleId="FontStyle23">
    <w:name w:val="Font Style23"/>
    <w:uiPriority w:val="99"/>
    <w:rsid w:val="00324934"/>
    <w:rPr>
      <w:rFonts w:ascii="Times New Roman" w:hAnsi="Times New Roman" w:cs="Times New Roman"/>
      <w:b/>
      <w:bCs/>
      <w:smallCaps/>
      <w:sz w:val="20"/>
      <w:szCs w:val="20"/>
    </w:rPr>
  </w:style>
  <w:style w:type="paragraph" w:customStyle="1" w:styleId="Default">
    <w:name w:val="Default"/>
    <w:uiPriority w:val="99"/>
    <w:rsid w:val="0032493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b">
    <w:name w:val="Основний текст (2)_"/>
    <w:link w:val="2c"/>
    <w:uiPriority w:val="99"/>
    <w:locked/>
    <w:rsid w:val="00324934"/>
    <w:rPr>
      <w:sz w:val="16"/>
      <w:shd w:val="clear" w:color="auto" w:fill="FFFFFF"/>
    </w:rPr>
  </w:style>
  <w:style w:type="paragraph" w:customStyle="1" w:styleId="2c">
    <w:name w:val="Основний текст (2)"/>
    <w:basedOn w:val="a"/>
    <w:link w:val="2b"/>
    <w:uiPriority w:val="99"/>
    <w:rsid w:val="00324934"/>
    <w:pPr>
      <w:shd w:val="clear" w:color="auto" w:fill="FFFFFF"/>
      <w:spacing w:after="900" w:line="192" w:lineRule="exact"/>
    </w:pPr>
    <w:rPr>
      <w:sz w:val="16"/>
    </w:rPr>
  </w:style>
  <w:style w:type="paragraph" w:customStyle="1" w:styleId="55">
    <w:name w:val="Абзац списка5"/>
    <w:basedOn w:val="a"/>
    <w:uiPriority w:val="99"/>
    <w:rsid w:val="00324934"/>
    <w:pPr>
      <w:spacing w:after="0" w:line="240" w:lineRule="auto"/>
      <w:ind w:left="720"/>
    </w:pPr>
    <w:rPr>
      <w:rFonts w:ascii="Times New Roman" w:eastAsia="Calibri" w:hAnsi="Times New Roman" w:cs="Times New Roman"/>
      <w:sz w:val="24"/>
      <w:szCs w:val="24"/>
      <w:lang w:eastAsia="ru-RU"/>
    </w:rPr>
  </w:style>
  <w:style w:type="paragraph" w:customStyle="1" w:styleId="1f">
    <w:name w:val="Без интервала1"/>
    <w:uiPriority w:val="99"/>
    <w:rsid w:val="00324934"/>
    <w:pPr>
      <w:spacing w:after="0" w:line="240" w:lineRule="auto"/>
    </w:pPr>
    <w:rPr>
      <w:rFonts w:ascii="Calibri" w:eastAsia="Calibri" w:hAnsi="Calibri" w:cs="Calibri"/>
      <w:lang w:eastAsia="ru-RU"/>
    </w:rPr>
  </w:style>
  <w:style w:type="character" w:customStyle="1" w:styleId="rvts0">
    <w:name w:val="rvts0"/>
    <w:uiPriority w:val="99"/>
    <w:rsid w:val="00324934"/>
  </w:style>
  <w:style w:type="paragraph" w:customStyle="1" w:styleId="aff9">
    <w:name w:val="Содержимое таблицы"/>
    <w:basedOn w:val="a"/>
    <w:rsid w:val="00943AE4"/>
    <w:pPr>
      <w:widowControl w:val="0"/>
      <w:suppressLineNumbers/>
      <w:suppressAutoHyphens/>
      <w:spacing w:after="0" w:line="240" w:lineRule="auto"/>
    </w:pPr>
    <w:rPr>
      <w:rFonts w:ascii="Times" w:eastAsia="DejaVu Sans" w:hAnsi="Times" w:cs="Lohit Hindi"/>
      <w:kern w:val="2"/>
      <w:sz w:val="24"/>
      <w:szCs w:val="24"/>
      <w:lang w:eastAsia="hi-IN" w:bidi="hi-IN"/>
    </w:rPr>
  </w:style>
  <w:style w:type="paragraph" w:customStyle="1" w:styleId="affa">
    <w:name w:val="Базовый"/>
    <w:rsid w:val="001F4386"/>
    <w:pPr>
      <w:tabs>
        <w:tab w:val="left" w:pos="709"/>
      </w:tabs>
      <w:suppressAutoHyphens/>
      <w:spacing w:after="200" w:line="276" w:lineRule="atLeast"/>
    </w:pPr>
    <w:rPr>
      <w:rFonts w:ascii="Calibri" w:eastAsia="SimSun" w:hAnsi="Calibri" w:cs="Times New Roman"/>
      <w:lang w:eastAsia="ru-RU"/>
    </w:rPr>
  </w:style>
  <w:style w:type="numbering" w:customStyle="1" w:styleId="112">
    <w:name w:val="Нет списка11"/>
    <w:next w:val="a2"/>
    <w:uiPriority w:val="99"/>
    <w:semiHidden/>
    <w:unhideWhenUsed/>
    <w:rsid w:val="007E2980"/>
  </w:style>
  <w:style w:type="numbering" w:customStyle="1" w:styleId="2d">
    <w:name w:val="Нет списка2"/>
    <w:next w:val="a2"/>
    <w:uiPriority w:val="99"/>
    <w:semiHidden/>
    <w:unhideWhenUsed/>
    <w:rsid w:val="007E2980"/>
  </w:style>
  <w:style w:type="numbering" w:customStyle="1" w:styleId="3a">
    <w:name w:val="Нет списка3"/>
    <w:next w:val="a2"/>
    <w:uiPriority w:val="99"/>
    <w:semiHidden/>
    <w:unhideWhenUsed/>
    <w:rsid w:val="007E2980"/>
  </w:style>
  <w:style w:type="numbering" w:customStyle="1" w:styleId="46">
    <w:name w:val="Нет списка4"/>
    <w:next w:val="a2"/>
    <w:uiPriority w:val="99"/>
    <w:semiHidden/>
    <w:unhideWhenUsed/>
    <w:rsid w:val="007E2980"/>
  </w:style>
  <w:style w:type="numbering" w:customStyle="1" w:styleId="56">
    <w:name w:val="Нет списка5"/>
    <w:next w:val="a2"/>
    <w:uiPriority w:val="99"/>
    <w:semiHidden/>
    <w:unhideWhenUsed/>
    <w:rsid w:val="007E2980"/>
  </w:style>
  <w:style w:type="numbering" w:customStyle="1" w:styleId="65">
    <w:name w:val="Нет списка6"/>
    <w:next w:val="a2"/>
    <w:semiHidden/>
    <w:rsid w:val="002A42C7"/>
  </w:style>
  <w:style w:type="paragraph" w:customStyle="1" w:styleId="docdata">
    <w:name w:val="docdata"/>
    <w:aliases w:val="docy,v5,7794,baiaagaaboqcaaadrboaaavsggaaaaaaaaaaaaaaaaaaaaaaaaaaaaaaaaaaaaaaaaaaaaaaaaaaaaaaaaaaaaaaaaaaaaaaaaaaaaaaaaaaaaaaaaaaaaaaaaaaaaaaaaaaaaaaaaaaaaaaaaaaaaaaaaaaaaaaaaaaaaaaaaaaaaaaaaaaaaaaaaaaaaaaaaaaaaaaaaaaaaaaaaaaaaaaaaaaaaaaaaaaaaaa"/>
    <w:basedOn w:val="a"/>
    <w:rsid w:val="002A4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403">
    <w:name w:val="2403"/>
    <w:aliases w:val="baiaagaaboqcaaadnquaaavdbqaaaaaaaaaaaaaaaaaaaaaaaaaaaaaaaaaaaaaaaaaaaaaaaaaaaaaaaaaaaaaaaaaaaaaaaaaaaaaaaaaaaaaaaaaaaaaaaaaaaaaaaaaaaaaaaaaaaaaaaaaaaaaaaaaaaaaaaaaaaaaaaaaaaaaaaaaaaaaaaaaaaaaaaaaaaaaaaaaaaaaaaaaaaaaaaaaaaaaaaaaaaaaa"/>
    <w:basedOn w:val="a0"/>
    <w:rsid w:val="002A42C7"/>
  </w:style>
  <w:style w:type="character" w:customStyle="1" w:styleId="2393">
    <w:name w:val="2393"/>
    <w:aliases w:val="baiaagaaboqcaaadkwuaaau5bqaaaaaaaaaaaaaaaaaaaaaaaaaaaaaaaaaaaaaaaaaaaaaaaaaaaaaaaaaaaaaaaaaaaaaaaaaaaaaaaaaaaaaaaaaaaaaaaaaaaaaaaaaaaaaaaaaaaaaaaaaaaaaaaaaaaaaaaaaaaaaaaaaaaaaaaaaaaaaaaaaaaaaaaaaaaaaaaaaaaaaaaaaaaaaaaaaaaaaaaaaaaaaa"/>
    <w:basedOn w:val="a0"/>
    <w:rsid w:val="002A42C7"/>
  </w:style>
  <w:style w:type="numbering" w:customStyle="1" w:styleId="121">
    <w:name w:val="Нет списка12"/>
    <w:next w:val="a2"/>
    <w:uiPriority w:val="99"/>
    <w:semiHidden/>
    <w:unhideWhenUsed/>
    <w:rsid w:val="002A42C7"/>
  </w:style>
  <w:style w:type="character" w:customStyle="1" w:styleId="afe">
    <w:name w:val="Без интервала Знак"/>
    <w:link w:val="afd"/>
    <w:uiPriority w:val="99"/>
    <w:locked/>
    <w:rsid w:val="002A42C7"/>
    <w:rPr>
      <w:rFonts w:ascii="Calibri" w:eastAsia="Times New Roman" w:hAnsi="Calibri" w:cs="Calibri"/>
      <w:lang w:eastAsia="ru-RU"/>
    </w:rPr>
  </w:style>
  <w:style w:type="table" w:customStyle="1" w:styleId="102">
    <w:name w:val="Сетка таблицы10"/>
    <w:basedOn w:val="a1"/>
    <w:next w:val="aff1"/>
    <w:uiPriority w:val="99"/>
    <w:rsid w:val="002A42C7"/>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Веб-таблица 21"/>
    <w:basedOn w:val="a1"/>
    <w:next w:val="-2"/>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
    <w:name w:val="Веб-таблица 11"/>
    <w:basedOn w:val="a1"/>
    <w:next w:val="-1"/>
    <w:uiPriority w:val="99"/>
    <w:rsid w:val="002A42C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
    <w:name w:val="Сетка таблицы1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2A42C7"/>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11"/>
    <w:uiPriority w:val="99"/>
    <w:rsid w:val="002A42C7"/>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ветлая заливка - Акцент 111"/>
    <w:uiPriority w:val="99"/>
    <w:rsid w:val="002A42C7"/>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
    <w:name w:val="Светлая заливка - Акцент 211"/>
    <w:uiPriority w:val="99"/>
    <w:rsid w:val="002A42C7"/>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
    <w:name w:val="Светлая заливка - Акцент 221"/>
    <w:uiPriority w:val="99"/>
    <w:rsid w:val="002A42C7"/>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
    <w:name w:val="Светлая заливка - Акцент 23"/>
    <w:basedOn w:val="a1"/>
    <w:next w:val="-20"/>
    <w:uiPriority w:val="99"/>
    <w:rsid w:val="002A42C7"/>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
    <w:name w:val="Сетка таблицы4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2A42C7"/>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2A42C7"/>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2A42C7"/>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2A42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2A42C7"/>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uiPriority w:val="99"/>
    <w:rsid w:val="002A42C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7">
    <w:name w:val="Основной текст5"/>
    <w:uiPriority w:val="99"/>
    <w:rsid w:val="002A42C7"/>
    <w:rPr>
      <w:rFonts w:ascii="Times New Roman" w:hAnsi="Times New Roman" w:cs="Times New Roman"/>
      <w:color w:val="000000"/>
      <w:spacing w:val="0"/>
      <w:w w:val="100"/>
      <w:position w:val="0"/>
      <w:sz w:val="28"/>
      <w:szCs w:val="28"/>
      <w:u w:val="none"/>
      <w:lang w:val="uk-UA"/>
    </w:rPr>
  </w:style>
  <w:style w:type="paragraph" w:customStyle="1" w:styleId="Style2">
    <w:name w:val="Style2"/>
    <w:basedOn w:val="a"/>
    <w:uiPriority w:val="99"/>
    <w:rsid w:val="002A42C7"/>
    <w:pPr>
      <w:widowControl w:val="0"/>
      <w:autoSpaceDE w:val="0"/>
      <w:autoSpaceDN w:val="0"/>
      <w:adjustRightInd w:val="0"/>
      <w:spacing w:after="0" w:line="275" w:lineRule="exact"/>
      <w:ind w:hanging="341"/>
      <w:jc w:val="both"/>
    </w:pPr>
    <w:rPr>
      <w:rFonts w:ascii="Times New Roman" w:eastAsia="Calibri" w:hAnsi="Times New Roman" w:cs="Times New Roman"/>
      <w:sz w:val="24"/>
      <w:szCs w:val="24"/>
      <w:lang w:eastAsia="ru-RU"/>
    </w:rPr>
  </w:style>
  <w:style w:type="paragraph" w:customStyle="1" w:styleId="Style3">
    <w:name w:val="Style3"/>
    <w:basedOn w:val="a"/>
    <w:uiPriority w:val="99"/>
    <w:rsid w:val="002A42C7"/>
    <w:pPr>
      <w:widowControl w:val="0"/>
      <w:autoSpaceDE w:val="0"/>
      <w:autoSpaceDN w:val="0"/>
      <w:adjustRightInd w:val="0"/>
      <w:spacing w:after="0" w:line="286" w:lineRule="exact"/>
      <w:ind w:hanging="350"/>
    </w:pPr>
    <w:rPr>
      <w:rFonts w:ascii="Times New Roman" w:eastAsia="Calibri" w:hAnsi="Times New Roman" w:cs="Times New Roman"/>
      <w:sz w:val="24"/>
      <w:szCs w:val="24"/>
      <w:lang w:eastAsia="ru-RU"/>
    </w:rPr>
  </w:style>
  <w:style w:type="character" w:customStyle="1" w:styleId="FontStyle11">
    <w:name w:val="Font Style11"/>
    <w:uiPriority w:val="99"/>
    <w:rsid w:val="002A42C7"/>
    <w:rPr>
      <w:rFonts w:ascii="Times New Roman" w:hAnsi="Times New Roman" w:cs="Times New Roman"/>
      <w:b/>
      <w:bCs/>
      <w:sz w:val="22"/>
      <w:szCs w:val="22"/>
    </w:rPr>
  </w:style>
  <w:style w:type="character" w:customStyle="1" w:styleId="apple-converted-space">
    <w:name w:val="apple-converted-space"/>
    <w:uiPriority w:val="99"/>
    <w:rsid w:val="002A42C7"/>
  </w:style>
  <w:style w:type="character" w:customStyle="1" w:styleId="FontStyle56">
    <w:name w:val="Font Style56"/>
    <w:uiPriority w:val="99"/>
    <w:rsid w:val="002A42C7"/>
    <w:rPr>
      <w:rFonts w:ascii="Franklin Gothic Medium Cond" w:hAnsi="Franklin Gothic Medium Cond"/>
      <w:b/>
      <w:sz w:val="18"/>
    </w:rPr>
  </w:style>
  <w:style w:type="paragraph" w:customStyle="1" w:styleId="Style17">
    <w:name w:val="Style17"/>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paragraph" w:customStyle="1" w:styleId="Style32">
    <w:name w:val="Style32"/>
    <w:basedOn w:val="a"/>
    <w:uiPriority w:val="99"/>
    <w:rsid w:val="002A42C7"/>
    <w:pPr>
      <w:widowControl w:val="0"/>
      <w:autoSpaceDE w:val="0"/>
      <w:autoSpaceDN w:val="0"/>
      <w:adjustRightInd w:val="0"/>
      <w:spacing w:after="0" w:line="221" w:lineRule="exact"/>
      <w:jc w:val="center"/>
    </w:pPr>
    <w:rPr>
      <w:rFonts w:ascii="Trebuchet MS" w:eastAsia="Calibri" w:hAnsi="Trebuchet MS" w:cs="Times New Roman"/>
      <w:sz w:val="24"/>
      <w:szCs w:val="24"/>
      <w:lang w:eastAsia="ru-RU"/>
    </w:rPr>
  </w:style>
  <w:style w:type="paragraph" w:customStyle="1" w:styleId="Style36">
    <w:name w:val="Style36"/>
    <w:basedOn w:val="a"/>
    <w:uiPriority w:val="99"/>
    <w:rsid w:val="002A42C7"/>
    <w:pPr>
      <w:widowControl w:val="0"/>
      <w:autoSpaceDE w:val="0"/>
      <w:autoSpaceDN w:val="0"/>
      <w:adjustRightInd w:val="0"/>
      <w:spacing w:after="0" w:line="240" w:lineRule="auto"/>
    </w:pPr>
    <w:rPr>
      <w:rFonts w:ascii="Trebuchet MS" w:eastAsia="Calibri" w:hAnsi="Trebuchet MS" w:cs="Times New Roman"/>
      <w:sz w:val="24"/>
      <w:szCs w:val="24"/>
      <w:lang w:eastAsia="ru-RU"/>
    </w:rPr>
  </w:style>
  <w:style w:type="character" w:customStyle="1" w:styleId="FontStyle48">
    <w:name w:val="Font Style48"/>
    <w:uiPriority w:val="99"/>
    <w:rsid w:val="002A42C7"/>
    <w:rPr>
      <w:rFonts w:ascii="Times New Roman" w:hAnsi="Times New Roman"/>
      <w:sz w:val="20"/>
    </w:rPr>
  </w:style>
  <w:style w:type="character" w:customStyle="1" w:styleId="FontStyle55">
    <w:name w:val="Font Style55"/>
    <w:uiPriority w:val="99"/>
    <w:rsid w:val="002A42C7"/>
    <w:rPr>
      <w:rFonts w:ascii="Times New Roman" w:hAnsi="Times New Roman"/>
      <w:sz w:val="20"/>
    </w:rPr>
  </w:style>
  <w:style w:type="character" w:customStyle="1" w:styleId="FontStyle81">
    <w:name w:val="Font Style81"/>
    <w:uiPriority w:val="99"/>
    <w:rsid w:val="002A42C7"/>
    <w:rPr>
      <w:rFonts w:ascii="Times New Roman" w:hAnsi="Times New Roman"/>
      <w:b/>
      <w:sz w:val="20"/>
    </w:rPr>
  </w:style>
  <w:style w:type="character" w:customStyle="1" w:styleId="FontStyle66">
    <w:name w:val="Font Style66"/>
    <w:uiPriority w:val="99"/>
    <w:rsid w:val="002A42C7"/>
    <w:rPr>
      <w:rFonts w:ascii="Impact" w:hAnsi="Impact"/>
      <w:sz w:val="18"/>
    </w:rPr>
  </w:style>
  <w:style w:type="character" w:customStyle="1" w:styleId="FontStyle67">
    <w:name w:val="Font Style67"/>
    <w:uiPriority w:val="99"/>
    <w:rsid w:val="002A42C7"/>
    <w:rPr>
      <w:rFonts w:ascii="Franklin Gothic Medium Cond" w:hAnsi="Franklin Gothic Medium Cond"/>
      <w:i/>
      <w:sz w:val="8"/>
    </w:rPr>
  </w:style>
  <w:style w:type="paragraph" w:customStyle="1" w:styleId="Style11">
    <w:name w:val="Style11"/>
    <w:basedOn w:val="a"/>
    <w:uiPriority w:val="99"/>
    <w:rsid w:val="002A42C7"/>
    <w:pPr>
      <w:widowControl w:val="0"/>
      <w:autoSpaceDE w:val="0"/>
      <w:autoSpaceDN w:val="0"/>
      <w:adjustRightInd w:val="0"/>
      <w:spacing w:after="0" w:line="326" w:lineRule="exact"/>
    </w:pPr>
    <w:rPr>
      <w:rFonts w:ascii="Times New Roman" w:eastAsia="Calibri" w:hAnsi="Times New Roman" w:cs="Times New Roman"/>
      <w:sz w:val="24"/>
      <w:szCs w:val="24"/>
      <w:lang w:eastAsia="ru-RU"/>
    </w:rPr>
  </w:style>
  <w:style w:type="character" w:customStyle="1" w:styleId="FontStyle18">
    <w:name w:val="Font Style18"/>
    <w:uiPriority w:val="99"/>
    <w:rsid w:val="002A42C7"/>
    <w:rPr>
      <w:rFonts w:ascii="Times New Roman" w:hAnsi="Times New Roman"/>
      <w:sz w:val="16"/>
    </w:rPr>
  </w:style>
  <w:style w:type="character" w:customStyle="1" w:styleId="FontStyle25">
    <w:name w:val="Font Style25"/>
    <w:uiPriority w:val="99"/>
    <w:rsid w:val="002A42C7"/>
    <w:rPr>
      <w:rFonts w:ascii="Times New Roman" w:hAnsi="Times New Roman"/>
      <w:sz w:val="16"/>
    </w:rPr>
  </w:style>
  <w:style w:type="character" w:customStyle="1" w:styleId="FontStyle17">
    <w:name w:val="Font Style17"/>
    <w:uiPriority w:val="99"/>
    <w:rsid w:val="002A42C7"/>
    <w:rPr>
      <w:rFonts w:ascii="Times New Roman" w:hAnsi="Times New Roman"/>
      <w:sz w:val="12"/>
    </w:rPr>
  </w:style>
  <w:style w:type="character" w:customStyle="1" w:styleId="FontStyle21">
    <w:name w:val="Font Style21"/>
    <w:uiPriority w:val="99"/>
    <w:rsid w:val="002A42C7"/>
    <w:rPr>
      <w:rFonts w:ascii="Times New Roman" w:hAnsi="Times New Roman"/>
      <w:b/>
      <w:sz w:val="20"/>
    </w:rPr>
  </w:style>
  <w:style w:type="paragraph" w:customStyle="1" w:styleId="2e">
    <w:name w:val="Без интервала2"/>
    <w:uiPriority w:val="99"/>
    <w:rsid w:val="002A42C7"/>
    <w:pPr>
      <w:spacing w:after="0" w:line="240" w:lineRule="auto"/>
    </w:pPr>
    <w:rPr>
      <w:rFonts w:ascii="Times New Roman" w:eastAsia="Calibri" w:hAnsi="Times New Roman" w:cs="Times New Roman"/>
      <w:sz w:val="24"/>
      <w:szCs w:val="24"/>
      <w:lang w:eastAsia="ru-RU"/>
    </w:rPr>
  </w:style>
  <w:style w:type="paragraph" w:customStyle="1" w:styleId="normal1">
    <w:name w:val="normal1"/>
    <w:rsid w:val="002A42C7"/>
    <w:pPr>
      <w:spacing w:after="0" w:line="240" w:lineRule="auto"/>
    </w:pPr>
    <w:rPr>
      <w:rFonts w:ascii="Times New Roman" w:eastAsia="Times New Roman" w:hAnsi="Times New Roman" w:cs="Times New Roman"/>
      <w:sz w:val="20"/>
      <w:szCs w:val="20"/>
      <w:lang w:val="uk-UA" w:eastAsia="ru-RU"/>
    </w:rPr>
  </w:style>
  <w:style w:type="paragraph" w:customStyle="1" w:styleId="1f0">
    <w:name w:val="Обычный1"/>
    <w:rsid w:val="002A42C7"/>
    <w:pPr>
      <w:spacing w:after="0" w:line="240" w:lineRule="auto"/>
    </w:pPr>
    <w:rPr>
      <w:rFonts w:ascii="Times New Roman" w:eastAsia="Times New Roman" w:hAnsi="Times New Roman" w:cs="Times New Roman"/>
      <w:sz w:val="20"/>
      <w:szCs w:val="20"/>
      <w:lang w:val="uk-UA" w:eastAsia="ru-RU"/>
    </w:rPr>
  </w:style>
  <w:style w:type="character" w:customStyle="1" w:styleId="90">
    <w:name w:val="Заголовок 9 Знак"/>
    <w:basedOn w:val="a0"/>
    <w:link w:val="9"/>
    <w:uiPriority w:val="9"/>
    <w:rsid w:val="00225455"/>
    <w:rPr>
      <w:rFonts w:ascii="Cambria" w:eastAsia="Calibri" w:hAnsi="Cambria" w:cs="Times New Roman"/>
      <w:b/>
      <w:bCs/>
      <w:i/>
      <w:iCs/>
      <w:color w:val="7F7F7F"/>
      <w:sz w:val="18"/>
      <w:szCs w:val="18"/>
    </w:rPr>
  </w:style>
  <w:style w:type="numbering" w:customStyle="1" w:styleId="75">
    <w:name w:val="Нет списка7"/>
    <w:next w:val="a2"/>
    <w:uiPriority w:val="99"/>
    <w:semiHidden/>
    <w:unhideWhenUsed/>
    <w:rsid w:val="00225455"/>
  </w:style>
  <w:style w:type="table" w:customStyle="1" w:styleId="122">
    <w:name w:val="Сетка таблицы12"/>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2">
    <w:name w:val="Нет списка13"/>
    <w:next w:val="a2"/>
    <w:uiPriority w:val="99"/>
    <w:semiHidden/>
    <w:unhideWhenUsed/>
    <w:rsid w:val="00225455"/>
  </w:style>
  <w:style w:type="paragraph" w:styleId="affb">
    <w:name w:val="Subtitle"/>
    <w:basedOn w:val="a"/>
    <w:next w:val="a"/>
    <w:link w:val="affc"/>
    <w:uiPriority w:val="11"/>
    <w:qFormat/>
    <w:rsid w:val="00225455"/>
    <w:pPr>
      <w:spacing w:after="200" w:line="276" w:lineRule="auto"/>
    </w:pPr>
    <w:rPr>
      <w:rFonts w:ascii="Cambria" w:eastAsia="Calibri" w:hAnsi="Cambria" w:cs="Times New Roman"/>
      <w:i/>
      <w:iCs/>
      <w:smallCaps/>
      <w:spacing w:val="10"/>
      <w:sz w:val="28"/>
      <w:szCs w:val="28"/>
    </w:rPr>
  </w:style>
  <w:style w:type="character" w:customStyle="1" w:styleId="affc">
    <w:name w:val="Подзаголовок Знак"/>
    <w:basedOn w:val="a0"/>
    <w:link w:val="affb"/>
    <w:uiPriority w:val="11"/>
    <w:rsid w:val="00225455"/>
    <w:rPr>
      <w:rFonts w:ascii="Cambria" w:eastAsia="Calibri" w:hAnsi="Cambria" w:cs="Times New Roman"/>
      <w:i/>
      <w:iCs/>
      <w:smallCaps/>
      <w:spacing w:val="10"/>
      <w:sz w:val="28"/>
      <w:szCs w:val="28"/>
    </w:rPr>
  </w:style>
  <w:style w:type="paragraph" w:styleId="2f">
    <w:name w:val="Quote"/>
    <w:basedOn w:val="a"/>
    <w:next w:val="a"/>
    <w:link w:val="2f0"/>
    <w:uiPriority w:val="29"/>
    <w:qFormat/>
    <w:rsid w:val="00225455"/>
    <w:pPr>
      <w:spacing w:after="200" w:line="276" w:lineRule="auto"/>
    </w:pPr>
    <w:rPr>
      <w:rFonts w:ascii="Cambria" w:eastAsia="Calibri" w:hAnsi="Cambria" w:cs="Times New Roman"/>
      <w:i/>
      <w:iCs/>
    </w:rPr>
  </w:style>
  <w:style w:type="character" w:customStyle="1" w:styleId="2f0">
    <w:name w:val="Цитата 2 Знак"/>
    <w:basedOn w:val="a0"/>
    <w:link w:val="2f"/>
    <w:uiPriority w:val="29"/>
    <w:rsid w:val="00225455"/>
    <w:rPr>
      <w:rFonts w:ascii="Cambria" w:eastAsia="Calibri" w:hAnsi="Cambria" w:cs="Times New Roman"/>
      <w:i/>
      <w:iCs/>
    </w:rPr>
  </w:style>
  <w:style w:type="paragraph" w:styleId="affd">
    <w:name w:val="Intense Quote"/>
    <w:basedOn w:val="a"/>
    <w:next w:val="a"/>
    <w:link w:val="affe"/>
    <w:uiPriority w:val="30"/>
    <w:qFormat/>
    <w:rsid w:val="00225455"/>
    <w:pPr>
      <w:pBdr>
        <w:top w:val="single" w:sz="4" w:space="10" w:color="auto"/>
        <w:bottom w:val="single" w:sz="4" w:space="10" w:color="auto"/>
      </w:pBdr>
      <w:spacing w:before="240" w:after="240" w:line="300" w:lineRule="auto"/>
      <w:ind w:left="1152" w:right="1152"/>
      <w:jc w:val="both"/>
    </w:pPr>
    <w:rPr>
      <w:rFonts w:ascii="Cambria" w:eastAsia="Calibri" w:hAnsi="Cambria" w:cs="Times New Roman"/>
      <w:i/>
      <w:iCs/>
    </w:rPr>
  </w:style>
  <w:style w:type="character" w:customStyle="1" w:styleId="affe">
    <w:name w:val="Выделенная цитата Знак"/>
    <w:basedOn w:val="a0"/>
    <w:link w:val="affd"/>
    <w:uiPriority w:val="30"/>
    <w:rsid w:val="00225455"/>
    <w:rPr>
      <w:rFonts w:ascii="Cambria" w:eastAsia="Calibri" w:hAnsi="Cambria" w:cs="Times New Roman"/>
      <w:i/>
      <w:iCs/>
    </w:rPr>
  </w:style>
  <w:style w:type="character" w:styleId="afff">
    <w:name w:val="Subtle Emphasis"/>
    <w:uiPriority w:val="19"/>
    <w:qFormat/>
    <w:rsid w:val="00225455"/>
    <w:rPr>
      <w:i/>
      <w:iCs/>
    </w:rPr>
  </w:style>
  <w:style w:type="character" w:styleId="afff0">
    <w:name w:val="Intense Emphasis"/>
    <w:uiPriority w:val="21"/>
    <w:qFormat/>
    <w:rsid w:val="00225455"/>
    <w:rPr>
      <w:b/>
      <w:bCs/>
      <w:i/>
      <w:iCs/>
    </w:rPr>
  </w:style>
  <w:style w:type="character" w:styleId="afff1">
    <w:name w:val="Subtle Reference"/>
    <w:uiPriority w:val="31"/>
    <w:qFormat/>
    <w:rsid w:val="00225455"/>
    <w:rPr>
      <w:smallCaps/>
    </w:rPr>
  </w:style>
  <w:style w:type="character" w:styleId="afff2">
    <w:name w:val="Book Title"/>
    <w:uiPriority w:val="33"/>
    <w:qFormat/>
    <w:rsid w:val="00225455"/>
    <w:rPr>
      <w:i/>
      <w:iCs/>
      <w:smallCaps/>
      <w:spacing w:val="5"/>
    </w:rPr>
  </w:style>
  <w:style w:type="paragraph" w:styleId="afff3">
    <w:name w:val="TOC Heading"/>
    <w:basedOn w:val="1"/>
    <w:next w:val="a"/>
    <w:uiPriority w:val="39"/>
    <w:qFormat/>
    <w:rsid w:val="00225455"/>
    <w:pPr>
      <w:spacing w:before="480" w:line="276" w:lineRule="auto"/>
      <w:contextualSpacing/>
      <w:jc w:val="left"/>
      <w:outlineLvl w:val="9"/>
    </w:pPr>
    <w:rPr>
      <w:rFonts w:ascii="Cambria" w:eastAsia="Calibri" w:hAnsi="Cambria"/>
      <w:b w:val="0"/>
      <w:bCs w:val="0"/>
      <w:i w:val="0"/>
      <w:iCs w:val="0"/>
      <w:smallCaps/>
      <w:spacing w:val="5"/>
      <w:sz w:val="36"/>
      <w:szCs w:val="36"/>
      <w:lang w:val="ru-RU" w:bidi="en-US"/>
    </w:rPr>
  </w:style>
  <w:style w:type="numbering" w:customStyle="1" w:styleId="1110">
    <w:name w:val="Нет списка111"/>
    <w:next w:val="a2"/>
    <w:uiPriority w:val="99"/>
    <w:semiHidden/>
    <w:unhideWhenUsed/>
    <w:rsid w:val="00225455"/>
  </w:style>
  <w:style w:type="table" w:customStyle="1" w:styleId="133">
    <w:name w:val="Сетка таблицы13"/>
    <w:basedOn w:val="a1"/>
    <w:next w:val="aff1"/>
    <w:uiPriority w:val="59"/>
    <w:rsid w:val="0022545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4">
    <w:name w:val="Нет списка8"/>
    <w:next w:val="a2"/>
    <w:semiHidden/>
    <w:rsid w:val="003844B5"/>
  </w:style>
  <w:style w:type="numbering" w:customStyle="1" w:styleId="141">
    <w:name w:val="Нет списка14"/>
    <w:next w:val="a2"/>
    <w:uiPriority w:val="99"/>
    <w:semiHidden/>
    <w:unhideWhenUsed/>
    <w:rsid w:val="003844B5"/>
  </w:style>
  <w:style w:type="table" w:customStyle="1" w:styleId="142">
    <w:name w:val="Сетка таблицы14"/>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Веб-таблица 22"/>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
    <w:name w:val="Веб-таблица 12"/>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1">
    <w:name w:val="Сетка таблицы15"/>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ветлая заливка12"/>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
    <w:name w:val="Светлая заливка - Акцент 112"/>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2">
    <w:name w:val="Светлая заливка - Акцент 212"/>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2">
    <w:name w:val="Светлая заливка - Акцент 222"/>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
    <w:name w:val="Светлая заливка - Акцент 24"/>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20">
    <w:name w:val="Сетка таблицы4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1">
    <w:name w:val="Обычный2"/>
    <w:rsid w:val="003844B5"/>
    <w:pPr>
      <w:spacing w:after="0" w:line="240" w:lineRule="auto"/>
    </w:pPr>
    <w:rPr>
      <w:rFonts w:ascii="Times New Roman" w:eastAsia="Times New Roman" w:hAnsi="Times New Roman" w:cs="Times New Roman"/>
      <w:sz w:val="20"/>
      <w:szCs w:val="20"/>
      <w:lang w:val="uk-UA" w:eastAsia="ru-RU"/>
    </w:rPr>
  </w:style>
  <w:style w:type="numbering" w:customStyle="1" w:styleId="215">
    <w:name w:val="Нет списка21"/>
    <w:next w:val="a2"/>
    <w:uiPriority w:val="99"/>
    <w:semiHidden/>
    <w:unhideWhenUsed/>
    <w:rsid w:val="003844B5"/>
  </w:style>
  <w:style w:type="numbering" w:customStyle="1" w:styleId="1120">
    <w:name w:val="Нет списка112"/>
    <w:next w:val="a2"/>
    <w:uiPriority w:val="99"/>
    <w:semiHidden/>
    <w:unhideWhenUsed/>
    <w:rsid w:val="003844B5"/>
  </w:style>
  <w:style w:type="table" w:customStyle="1" w:styleId="1111">
    <w:name w:val="Сетка таблицы1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Веб-таблица 211"/>
    <w:basedOn w:val="a1"/>
    <w:next w:val="-2"/>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
    <w:name w:val="Веб-таблица 111"/>
    <w:basedOn w:val="a1"/>
    <w:next w:val="-1"/>
    <w:uiPriority w:val="99"/>
    <w:rsid w:val="003844B5"/>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0">
    <w:name w:val="Сетка таблицы12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uiPriority w:val="99"/>
    <w:rsid w:val="003844B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ветлая заливка111"/>
    <w:uiPriority w:val="99"/>
    <w:rsid w:val="003844B5"/>
    <w:pPr>
      <w:spacing w:after="0" w:line="240" w:lineRule="auto"/>
    </w:pPr>
    <w:rPr>
      <w:rFonts w:ascii="Calibri" w:eastAsia="Times New Roman"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ветлая заливка - Акцент 1111"/>
    <w:uiPriority w:val="99"/>
    <w:rsid w:val="003844B5"/>
    <w:pPr>
      <w:spacing w:after="0" w:line="240" w:lineRule="auto"/>
    </w:pPr>
    <w:rPr>
      <w:rFonts w:ascii="Calibri" w:eastAsia="Times New Roman"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1">
    <w:name w:val="Светлая заливка - Акцент 2111"/>
    <w:uiPriority w:val="99"/>
    <w:rsid w:val="003844B5"/>
    <w:pPr>
      <w:spacing w:after="0" w:line="240" w:lineRule="auto"/>
    </w:pPr>
    <w:rPr>
      <w:rFonts w:ascii="Calibri" w:eastAsia="Times New Roman" w:hAnsi="Calibri" w:cs="Calibri"/>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211">
    <w:name w:val="Светлая заливка - Акцент 2211"/>
    <w:uiPriority w:val="99"/>
    <w:rsid w:val="003844B5"/>
    <w:pPr>
      <w:spacing w:after="0" w:line="240" w:lineRule="auto"/>
    </w:pPr>
    <w:rPr>
      <w:rFonts w:ascii="Calibri" w:eastAsia="Calibri" w:hAnsi="Calibri" w:cs="Calibri"/>
      <w:color w:val="943634"/>
      <w:sz w:val="20"/>
      <w:szCs w:val="20"/>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31">
    <w:name w:val="Светлая заливка - Акцент 231"/>
    <w:basedOn w:val="a1"/>
    <w:next w:val="-20"/>
    <w:uiPriority w:val="99"/>
    <w:rsid w:val="003844B5"/>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table" w:customStyle="1" w:styleId="4110">
    <w:name w:val="Сетка таблицы4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3844B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3844B5"/>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3844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3844B5"/>
    <w:pPr>
      <w:spacing w:after="0" w:line="240" w:lineRule="auto"/>
      <w:ind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3844B5"/>
  </w:style>
  <w:style w:type="numbering" w:customStyle="1" w:styleId="2112">
    <w:name w:val="Нет списка211"/>
    <w:next w:val="a2"/>
    <w:uiPriority w:val="99"/>
    <w:semiHidden/>
    <w:unhideWhenUsed/>
    <w:rsid w:val="003844B5"/>
  </w:style>
  <w:style w:type="numbering" w:customStyle="1" w:styleId="312">
    <w:name w:val="Нет списка31"/>
    <w:next w:val="a2"/>
    <w:uiPriority w:val="99"/>
    <w:semiHidden/>
    <w:unhideWhenUsed/>
    <w:rsid w:val="003844B5"/>
  </w:style>
  <w:style w:type="numbering" w:customStyle="1" w:styleId="412">
    <w:name w:val="Нет списка41"/>
    <w:next w:val="a2"/>
    <w:uiPriority w:val="99"/>
    <w:semiHidden/>
    <w:unhideWhenUsed/>
    <w:rsid w:val="003844B5"/>
  </w:style>
  <w:style w:type="numbering" w:customStyle="1" w:styleId="512">
    <w:name w:val="Нет списка51"/>
    <w:next w:val="a2"/>
    <w:uiPriority w:val="99"/>
    <w:semiHidden/>
    <w:unhideWhenUsed/>
    <w:rsid w:val="003844B5"/>
  </w:style>
  <w:style w:type="numbering" w:customStyle="1" w:styleId="612">
    <w:name w:val="Нет списка61"/>
    <w:next w:val="a2"/>
    <w:semiHidden/>
    <w:rsid w:val="003844B5"/>
  </w:style>
  <w:style w:type="numbering" w:customStyle="1" w:styleId="1211">
    <w:name w:val="Нет списка121"/>
    <w:next w:val="a2"/>
    <w:uiPriority w:val="99"/>
    <w:semiHidden/>
    <w:unhideWhenUsed/>
    <w:rsid w:val="003844B5"/>
  </w:style>
  <w:style w:type="table" w:customStyle="1" w:styleId="1011">
    <w:name w:val="Сетка таблицы1011"/>
    <w:basedOn w:val="a1"/>
    <w:next w:val="aff1"/>
    <w:uiPriority w:val="99"/>
    <w:rsid w:val="003844B5"/>
    <w:pPr>
      <w:spacing w:after="0" w:line="240" w:lineRule="auto"/>
      <w:ind w:firstLine="709"/>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uiPriority w:val="99"/>
    <w:rsid w:val="003844B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uiPriority w:val="9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3844B5"/>
  </w:style>
  <w:style w:type="table" w:customStyle="1" w:styleId="12110">
    <w:name w:val="Сетка таблицы121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3844B5"/>
  </w:style>
  <w:style w:type="numbering" w:customStyle="1" w:styleId="111110">
    <w:name w:val="Нет списка11111"/>
    <w:next w:val="a2"/>
    <w:uiPriority w:val="99"/>
    <w:semiHidden/>
    <w:unhideWhenUsed/>
    <w:rsid w:val="003844B5"/>
  </w:style>
  <w:style w:type="table" w:customStyle="1" w:styleId="1311">
    <w:name w:val="Сетка таблицы131"/>
    <w:basedOn w:val="a1"/>
    <w:next w:val="aff1"/>
    <w:uiPriority w:val="59"/>
    <w:rsid w:val="003844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4">
    <w:name w:val="Основной текст_"/>
    <w:link w:val="3b"/>
    <w:rsid w:val="003844B5"/>
    <w:rPr>
      <w:shd w:val="clear" w:color="auto" w:fill="FFFFFF"/>
    </w:rPr>
  </w:style>
  <w:style w:type="character" w:customStyle="1" w:styleId="afff5">
    <w:name w:val="Основной текст + Полужирный"/>
    <w:rsid w:val="003844B5"/>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paragraph" w:customStyle="1" w:styleId="3b">
    <w:name w:val="Основной текст3"/>
    <w:basedOn w:val="a"/>
    <w:link w:val="afff4"/>
    <w:rsid w:val="003844B5"/>
    <w:pPr>
      <w:widowControl w:val="0"/>
      <w:shd w:val="clear" w:color="auto" w:fill="FFFFFF"/>
      <w:spacing w:after="600" w:line="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76150">
      <w:bodyDiv w:val="1"/>
      <w:marLeft w:val="0"/>
      <w:marRight w:val="0"/>
      <w:marTop w:val="0"/>
      <w:marBottom w:val="0"/>
      <w:divBdr>
        <w:top w:val="none" w:sz="0" w:space="0" w:color="auto"/>
        <w:left w:val="none" w:sz="0" w:space="0" w:color="auto"/>
        <w:bottom w:val="none" w:sz="0" w:space="0" w:color="auto"/>
        <w:right w:val="none" w:sz="0" w:space="0" w:color="auto"/>
      </w:divBdr>
    </w:div>
    <w:div w:id="604072538">
      <w:bodyDiv w:val="1"/>
      <w:marLeft w:val="0"/>
      <w:marRight w:val="0"/>
      <w:marTop w:val="0"/>
      <w:marBottom w:val="0"/>
      <w:divBdr>
        <w:top w:val="none" w:sz="0" w:space="0" w:color="auto"/>
        <w:left w:val="none" w:sz="0" w:space="0" w:color="auto"/>
        <w:bottom w:val="none" w:sz="0" w:space="0" w:color="auto"/>
        <w:right w:val="none" w:sz="0" w:space="0" w:color="auto"/>
      </w:divBdr>
    </w:div>
    <w:div w:id="872303764">
      <w:bodyDiv w:val="1"/>
      <w:marLeft w:val="0"/>
      <w:marRight w:val="0"/>
      <w:marTop w:val="0"/>
      <w:marBottom w:val="0"/>
      <w:divBdr>
        <w:top w:val="none" w:sz="0" w:space="0" w:color="auto"/>
        <w:left w:val="none" w:sz="0" w:space="0" w:color="auto"/>
        <w:bottom w:val="none" w:sz="0" w:space="0" w:color="auto"/>
        <w:right w:val="none" w:sz="0" w:space="0" w:color="auto"/>
      </w:divBdr>
    </w:div>
    <w:div w:id="946427925">
      <w:bodyDiv w:val="1"/>
      <w:marLeft w:val="0"/>
      <w:marRight w:val="0"/>
      <w:marTop w:val="0"/>
      <w:marBottom w:val="0"/>
      <w:divBdr>
        <w:top w:val="none" w:sz="0" w:space="0" w:color="auto"/>
        <w:left w:val="none" w:sz="0" w:space="0" w:color="auto"/>
        <w:bottom w:val="none" w:sz="0" w:space="0" w:color="auto"/>
        <w:right w:val="none" w:sz="0" w:space="0" w:color="auto"/>
      </w:divBdr>
    </w:div>
    <w:div w:id="1222642777">
      <w:bodyDiv w:val="1"/>
      <w:marLeft w:val="0"/>
      <w:marRight w:val="0"/>
      <w:marTop w:val="0"/>
      <w:marBottom w:val="0"/>
      <w:divBdr>
        <w:top w:val="none" w:sz="0" w:space="0" w:color="auto"/>
        <w:left w:val="none" w:sz="0" w:space="0" w:color="auto"/>
        <w:bottom w:val="none" w:sz="0" w:space="0" w:color="auto"/>
        <w:right w:val="none" w:sz="0" w:space="0" w:color="auto"/>
      </w:divBdr>
    </w:div>
    <w:div w:id="1531065591">
      <w:bodyDiv w:val="1"/>
      <w:marLeft w:val="0"/>
      <w:marRight w:val="0"/>
      <w:marTop w:val="0"/>
      <w:marBottom w:val="0"/>
      <w:divBdr>
        <w:top w:val="none" w:sz="0" w:space="0" w:color="auto"/>
        <w:left w:val="none" w:sz="0" w:space="0" w:color="auto"/>
        <w:bottom w:val="none" w:sz="0" w:space="0" w:color="auto"/>
        <w:right w:val="none" w:sz="0" w:space="0" w:color="auto"/>
      </w:divBdr>
    </w:div>
    <w:div w:id="1806700795">
      <w:bodyDiv w:val="1"/>
      <w:marLeft w:val="0"/>
      <w:marRight w:val="0"/>
      <w:marTop w:val="0"/>
      <w:marBottom w:val="0"/>
      <w:divBdr>
        <w:top w:val="none" w:sz="0" w:space="0" w:color="auto"/>
        <w:left w:val="none" w:sz="0" w:space="0" w:color="auto"/>
        <w:bottom w:val="none" w:sz="0" w:space="0" w:color="auto"/>
        <w:right w:val="none" w:sz="0" w:space="0" w:color="auto"/>
      </w:divBdr>
    </w:div>
    <w:div w:id="1921867396">
      <w:bodyDiv w:val="1"/>
      <w:marLeft w:val="0"/>
      <w:marRight w:val="0"/>
      <w:marTop w:val="0"/>
      <w:marBottom w:val="0"/>
      <w:divBdr>
        <w:top w:val="none" w:sz="0" w:space="0" w:color="auto"/>
        <w:left w:val="none" w:sz="0" w:space="0" w:color="auto"/>
        <w:bottom w:val="none" w:sz="0" w:space="0" w:color="auto"/>
        <w:right w:val="none" w:sz="0" w:space="0" w:color="auto"/>
      </w:divBdr>
    </w:div>
    <w:div w:id="1961105773">
      <w:bodyDiv w:val="1"/>
      <w:marLeft w:val="0"/>
      <w:marRight w:val="0"/>
      <w:marTop w:val="0"/>
      <w:marBottom w:val="0"/>
      <w:divBdr>
        <w:top w:val="none" w:sz="0" w:space="0" w:color="auto"/>
        <w:left w:val="none" w:sz="0" w:space="0" w:color="auto"/>
        <w:bottom w:val="none" w:sz="0" w:space="0" w:color="auto"/>
        <w:right w:val="none" w:sz="0" w:space="0" w:color="auto"/>
      </w:divBdr>
    </w:div>
    <w:div w:id="214034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6679C-0FFC-44CF-ABC2-98A0F14A8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3902</Words>
  <Characters>22245</Characters>
  <Application>Microsoft Office Word</Application>
  <DocSecurity>0</DocSecurity>
  <Lines>185</Lines>
  <Paragraphs>52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2</cp:revision>
  <cp:lastPrinted>2023-05-15T07:28:00Z</cp:lastPrinted>
  <dcterms:created xsi:type="dcterms:W3CDTF">2025-06-06T15:19:00Z</dcterms:created>
  <dcterms:modified xsi:type="dcterms:W3CDTF">2025-06-06T15:19:00Z</dcterms:modified>
</cp:coreProperties>
</file>